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BAD12" w14:textId="77777777" w:rsidR="006E5131" w:rsidRPr="00BE026C" w:rsidRDefault="006E5131" w:rsidP="00BE026C">
      <w:pPr>
        <w:pStyle w:val="Tekstpodstawowy"/>
        <w:spacing w:line="360" w:lineRule="auto"/>
        <w:jc w:val="both"/>
        <w:rPr>
          <w:i w:val="0"/>
          <w:sz w:val="22"/>
          <w:szCs w:val="22"/>
        </w:rPr>
      </w:pPr>
      <w:r w:rsidRPr="00BE026C">
        <w:rPr>
          <w:i w:val="0"/>
          <w:sz w:val="22"/>
          <w:szCs w:val="22"/>
        </w:rPr>
        <w:t>Załącznik nr 1 do umowy</w:t>
      </w:r>
    </w:p>
    <w:p w14:paraId="1FEB4217" w14:textId="77777777" w:rsidR="006E5131" w:rsidRPr="00BE026C" w:rsidRDefault="006E5131" w:rsidP="00BE026C">
      <w:pPr>
        <w:pStyle w:val="Tekstpodstawowy"/>
        <w:spacing w:line="360" w:lineRule="auto"/>
        <w:jc w:val="both"/>
        <w:rPr>
          <w:bCs/>
          <w:i w:val="0"/>
          <w:sz w:val="22"/>
          <w:szCs w:val="22"/>
        </w:rPr>
      </w:pPr>
      <w:r w:rsidRPr="00BE026C">
        <w:rPr>
          <w:bCs/>
          <w:i w:val="0"/>
          <w:sz w:val="22"/>
          <w:szCs w:val="22"/>
        </w:rPr>
        <w:t>Wykaz pomieszczeń w budynkach amfiteatru, urządzeń, elementów małej architektury oraz wyposażenia</w:t>
      </w:r>
    </w:p>
    <w:p w14:paraId="1F5328D3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bCs/>
          <w:i w:val="0"/>
          <w:sz w:val="22"/>
          <w:szCs w:val="22"/>
        </w:rPr>
      </w:pPr>
      <w:r w:rsidRPr="00BE026C">
        <w:rPr>
          <w:b w:val="0"/>
          <w:bCs/>
          <w:i w:val="0"/>
          <w:sz w:val="22"/>
          <w:szCs w:val="22"/>
        </w:rPr>
        <w:t>1.</w:t>
      </w:r>
      <w:r w:rsidR="00EA69DB" w:rsidRPr="00BE026C">
        <w:rPr>
          <w:b w:val="0"/>
          <w:bCs/>
          <w:i w:val="0"/>
          <w:sz w:val="22"/>
          <w:szCs w:val="22"/>
        </w:rPr>
        <w:t xml:space="preserve"> </w:t>
      </w:r>
      <w:r w:rsidRPr="00BE026C">
        <w:rPr>
          <w:b w:val="0"/>
          <w:bCs/>
          <w:i w:val="0"/>
          <w:sz w:val="22"/>
          <w:szCs w:val="22"/>
        </w:rPr>
        <w:t>Pomieszczenia wraz z zestawieniem powierzchni uż</w:t>
      </w:r>
      <w:r w:rsidR="001E043E" w:rsidRPr="00BE026C">
        <w:rPr>
          <w:b w:val="0"/>
          <w:bCs/>
          <w:i w:val="0"/>
          <w:sz w:val="22"/>
          <w:szCs w:val="22"/>
        </w:rPr>
        <w:t>ytkowych w obiektach amfiteatru</w:t>
      </w:r>
      <w:r w:rsidRPr="00BE026C">
        <w:rPr>
          <w:b w:val="0"/>
          <w:bCs/>
          <w:i w:val="0"/>
          <w:sz w:val="22"/>
          <w:szCs w:val="22"/>
        </w:rPr>
        <w:t>:</w:t>
      </w:r>
    </w:p>
    <w:p w14:paraId="5451F088" w14:textId="77777777" w:rsidR="006E5131" w:rsidRPr="00BE026C" w:rsidRDefault="00EA69DB" w:rsidP="00BE026C">
      <w:pPr>
        <w:pStyle w:val="Tekstpodstawowy"/>
        <w:spacing w:line="360" w:lineRule="auto"/>
        <w:ind w:left="345" w:hanging="34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  </w:t>
      </w:r>
      <w:r w:rsidR="006E5131" w:rsidRPr="00BE026C">
        <w:rPr>
          <w:b w:val="0"/>
          <w:i w:val="0"/>
          <w:sz w:val="22"/>
          <w:szCs w:val="22"/>
        </w:rPr>
        <w:t xml:space="preserve"> 1/ pomieszczenia i ich </w:t>
      </w:r>
      <w:r w:rsidR="001E043E" w:rsidRPr="00BE026C">
        <w:rPr>
          <w:b w:val="0"/>
          <w:i w:val="0"/>
          <w:sz w:val="22"/>
          <w:szCs w:val="22"/>
        </w:rPr>
        <w:t>powierzchnie użytkowe pod sceną</w:t>
      </w:r>
      <w:r w:rsidR="006E5131" w:rsidRPr="00BE026C">
        <w:rPr>
          <w:b w:val="0"/>
          <w:i w:val="0"/>
          <w:sz w:val="22"/>
          <w:szCs w:val="22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"/>
        <w:gridCol w:w="5900"/>
        <w:gridCol w:w="3221"/>
      </w:tblGrid>
      <w:tr w:rsidR="00BE026C" w:rsidRPr="00BE026C" w14:paraId="106635F9" w14:textId="77777777" w:rsidTr="004522F9"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856EFD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BE026C">
              <w:rPr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FDB18" w14:textId="77777777" w:rsidR="00BE026C" w:rsidRPr="00BE026C" w:rsidRDefault="00BE026C" w:rsidP="00BE026C">
            <w:pPr>
              <w:pStyle w:val="Zawartotabeli"/>
              <w:spacing w:line="360" w:lineRule="auto"/>
              <w:rPr>
                <w:bCs/>
                <w:color w:val="000000"/>
                <w:sz w:val="22"/>
                <w:szCs w:val="22"/>
              </w:rPr>
            </w:pPr>
            <w:r w:rsidRPr="00BE026C">
              <w:rPr>
                <w:bCs/>
                <w:color w:val="000000"/>
                <w:sz w:val="22"/>
                <w:szCs w:val="22"/>
              </w:rPr>
              <w:t>Nazwa pomieszczenia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84F2E0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bCs/>
                <w:color w:val="000000"/>
                <w:sz w:val="22"/>
                <w:szCs w:val="22"/>
                <w:vertAlign w:val="superscript"/>
              </w:rPr>
            </w:pPr>
            <w:r w:rsidRPr="00BE026C">
              <w:rPr>
                <w:bCs/>
                <w:color w:val="000000"/>
                <w:sz w:val="22"/>
                <w:szCs w:val="22"/>
              </w:rPr>
              <w:t>Powierzchnia użytkowa w m</w:t>
            </w:r>
            <w:r w:rsidRPr="00BE026C">
              <w:rPr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BE026C" w:rsidRPr="00BE026C" w14:paraId="4E8A30BA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314695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6D93A7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Garderoba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C63920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13,7</w:t>
            </w:r>
          </w:p>
        </w:tc>
      </w:tr>
      <w:tr w:rsidR="00BE026C" w:rsidRPr="00BE026C" w14:paraId="30197252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7C40F0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D40A36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Łazienka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9876FB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6,04</w:t>
            </w:r>
          </w:p>
        </w:tc>
      </w:tr>
      <w:tr w:rsidR="00BE026C" w:rsidRPr="00BE026C" w14:paraId="7039B447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43866F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93793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Garderoba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25E7C8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26,71</w:t>
            </w:r>
          </w:p>
        </w:tc>
      </w:tr>
      <w:tr w:rsidR="00BE026C" w:rsidRPr="00BE026C" w14:paraId="1117EBD6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C5F2B7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FD381C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Łazienka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5E7E16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5,35</w:t>
            </w:r>
          </w:p>
        </w:tc>
      </w:tr>
      <w:tr w:rsidR="00BE026C" w:rsidRPr="00BE026C" w14:paraId="11DE8A98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BF1C0D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A3F81E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Garderoba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723EC3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24</w:t>
            </w:r>
          </w:p>
        </w:tc>
      </w:tr>
      <w:tr w:rsidR="00BE026C" w:rsidRPr="00BE026C" w14:paraId="251ECD62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77B533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6F200D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Łazienka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2D40E1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5,35</w:t>
            </w:r>
          </w:p>
        </w:tc>
      </w:tr>
      <w:tr w:rsidR="00BE026C" w:rsidRPr="00BE026C" w14:paraId="3E20D7DD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B9F3AE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C63433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Łazienka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CD6823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4,07</w:t>
            </w:r>
          </w:p>
        </w:tc>
      </w:tr>
      <w:tr w:rsidR="00BE026C" w:rsidRPr="00BE026C" w14:paraId="3B632DD3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060843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77B70D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Garderoba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B636D9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BE026C" w:rsidRPr="00BE026C" w14:paraId="7AC1FD75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E1CF64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DE2410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proofErr w:type="spellStart"/>
            <w:r w:rsidRPr="00BE026C">
              <w:rPr>
                <w:color w:val="000000"/>
                <w:sz w:val="22"/>
                <w:szCs w:val="22"/>
              </w:rPr>
              <w:t>Wc</w:t>
            </w:r>
            <w:proofErr w:type="spellEnd"/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1A79DE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6,13</w:t>
            </w:r>
          </w:p>
        </w:tc>
      </w:tr>
      <w:tr w:rsidR="00BE026C" w:rsidRPr="00BE026C" w14:paraId="38090C23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255A1A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E872A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proofErr w:type="spellStart"/>
            <w:r w:rsidRPr="00BE026C">
              <w:rPr>
                <w:color w:val="000000"/>
                <w:sz w:val="22"/>
                <w:szCs w:val="22"/>
              </w:rPr>
              <w:t>Wc</w:t>
            </w:r>
            <w:proofErr w:type="spellEnd"/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942980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5,45</w:t>
            </w:r>
          </w:p>
        </w:tc>
      </w:tr>
      <w:tr w:rsidR="00BE026C" w:rsidRPr="00BE026C" w14:paraId="204E78CA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235F46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0AE1FD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proofErr w:type="spellStart"/>
            <w:r w:rsidRPr="00BE026C">
              <w:rPr>
                <w:color w:val="000000"/>
                <w:sz w:val="22"/>
                <w:szCs w:val="22"/>
              </w:rPr>
              <w:t>Wc</w:t>
            </w:r>
            <w:proofErr w:type="spellEnd"/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8C6D6B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4,42</w:t>
            </w:r>
          </w:p>
        </w:tc>
      </w:tr>
      <w:tr w:rsidR="00BE026C" w:rsidRPr="00BE026C" w14:paraId="737278A2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7CABD4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8EB0A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Ciągi komunikacyjne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BD9E66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25,62</w:t>
            </w:r>
          </w:p>
        </w:tc>
      </w:tr>
      <w:tr w:rsidR="00BE026C" w:rsidRPr="00BE026C" w14:paraId="4CFA0F79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8AC6EE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FE577A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Pomieszczenie prowadzącego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6EB3F1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6,03</w:t>
            </w:r>
          </w:p>
        </w:tc>
      </w:tr>
      <w:tr w:rsidR="00BE026C" w:rsidRPr="00BE026C" w14:paraId="53870A78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307684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F6C76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Pomieszczenie techniczne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30C1C8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4,89</w:t>
            </w:r>
          </w:p>
        </w:tc>
      </w:tr>
      <w:tr w:rsidR="00BE026C" w:rsidRPr="00BE026C" w14:paraId="08BADB2B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A97E53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602319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Pomieszczenie porządkowe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2F541E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3,99</w:t>
            </w:r>
          </w:p>
        </w:tc>
      </w:tr>
      <w:tr w:rsidR="00BE026C" w:rsidRPr="00BE026C" w14:paraId="12A0E554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76B30D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BFB690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Pomieszczenie socjalne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CB9F0A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5,23</w:t>
            </w:r>
          </w:p>
        </w:tc>
      </w:tr>
      <w:tr w:rsidR="00BE026C" w:rsidRPr="00BE026C" w14:paraId="3D860CE7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8A7ED0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FCD59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Ciągi komunikacyjne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E5BCBA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3,86</w:t>
            </w:r>
          </w:p>
        </w:tc>
      </w:tr>
      <w:tr w:rsidR="00BE026C" w:rsidRPr="00BE026C" w14:paraId="17601953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A9D1E2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E5AE62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Zmywak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5FB2ED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5,83</w:t>
            </w:r>
          </w:p>
        </w:tc>
      </w:tr>
      <w:tr w:rsidR="00BE026C" w:rsidRPr="00BE026C" w14:paraId="50AF873E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835DB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F6EEF3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Kuchnia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399255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5,85</w:t>
            </w:r>
          </w:p>
        </w:tc>
      </w:tr>
      <w:tr w:rsidR="00BE026C" w:rsidRPr="00BE026C" w14:paraId="0EC56355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4307C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24F284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Ciągi komunikacyjne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789A54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4,34</w:t>
            </w:r>
          </w:p>
        </w:tc>
      </w:tr>
      <w:tr w:rsidR="00BE026C" w:rsidRPr="00BE026C" w14:paraId="711727DC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806D0D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E455E6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Magazynek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C05203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5,12</w:t>
            </w:r>
          </w:p>
        </w:tc>
      </w:tr>
      <w:tr w:rsidR="00BE026C" w:rsidRPr="00BE026C" w14:paraId="3D25EA65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611CE8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9EBF08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Magazyn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136C14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10,55</w:t>
            </w:r>
          </w:p>
        </w:tc>
      </w:tr>
      <w:tr w:rsidR="00BE026C" w:rsidRPr="00BE026C" w14:paraId="55ACBE48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E0832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AD4865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Magazyn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BF29A1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13,36</w:t>
            </w:r>
          </w:p>
        </w:tc>
      </w:tr>
      <w:tr w:rsidR="00BE026C" w:rsidRPr="00BE026C" w14:paraId="29BE6C8D" w14:textId="77777777" w:rsidTr="004522F9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0CC438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D0800C" w14:textId="77777777" w:rsidR="00BE026C" w:rsidRPr="00BE026C" w:rsidRDefault="00BE026C" w:rsidP="00BE026C">
            <w:pPr>
              <w:pStyle w:val="Zawartotabeli"/>
              <w:spacing w:line="360" w:lineRule="auto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Bar letni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CD0ED2" w14:textId="77777777" w:rsidR="00BE026C" w:rsidRPr="00BE026C" w:rsidRDefault="00BE026C" w:rsidP="00BE026C">
            <w:pPr>
              <w:pStyle w:val="Zawartotabeli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BE026C">
              <w:rPr>
                <w:color w:val="000000"/>
                <w:sz w:val="22"/>
                <w:szCs w:val="22"/>
              </w:rPr>
              <w:t>116,3</w:t>
            </w:r>
          </w:p>
        </w:tc>
      </w:tr>
    </w:tbl>
    <w:p w14:paraId="09572409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</w:p>
    <w:p w14:paraId="6F0E1355" w14:textId="77777777" w:rsidR="006E5131" w:rsidRPr="00BE026C" w:rsidRDefault="00EA69DB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  </w:t>
      </w:r>
      <w:r w:rsidR="006E5131" w:rsidRPr="00BE026C">
        <w:rPr>
          <w:b w:val="0"/>
          <w:i w:val="0"/>
          <w:sz w:val="22"/>
          <w:szCs w:val="22"/>
        </w:rPr>
        <w:t xml:space="preserve"> 2/ powierzchnie użytkowe toalet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"/>
        <w:gridCol w:w="5900"/>
        <w:gridCol w:w="3221"/>
      </w:tblGrid>
      <w:tr w:rsidR="006E5131" w:rsidRPr="00BE026C" w14:paraId="2539B679" w14:textId="77777777" w:rsidTr="005C43A3"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088836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BE026C">
              <w:rPr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59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5E3B7D" w14:textId="77777777" w:rsidR="006E5131" w:rsidRPr="00BE026C" w:rsidRDefault="006E5131" w:rsidP="00BE026C">
            <w:pPr>
              <w:pStyle w:val="Zawartotabeli"/>
              <w:spacing w:line="360" w:lineRule="auto"/>
              <w:rPr>
                <w:bCs/>
                <w:sz w:val="22"/>
                <w:szCs w:val="22"/>
              </w:rPr>
            </w:pPr>
            <w:r w:rsidRPr="00BE026C">
              <w:rPr>
                <w:bCs/>
                <w:sz w:val="22"/>
                <w:szCs w:val="22"/>
              </w:rPr>
              <w:t>Nazwa pomieszczenia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1CE2E8" w14:textId="77777777" w:rsidR="006E5131" w:rsidRPr="00BE026C" w:rsidRDefault="00BE026C" w:rsidP="00BE026C">
            <w:pPr>
              <w:pStyle w:val="Zawartotabeli"/>
              <w:spacing w:line="360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>
              <w:rPr>
                <w:bCs/>
                <w:sz w:val="22"/>
                <w:szCs w:val="22"/>
              </w:rPr>
              <w:t>Powierzchnia użytkowa w m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6E5131" w:rsidRPr="00BE026C" w14:paraId="271596E4" w14:textId="77777777" w:rsidTr="005C43A3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1A11C8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1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8E69F" w14:textId="77777777" w:rsidR="006E5131" w:rsidRPr="00BE026C" w:rsidRDefault="006E5131" w:rsidP="00BE026C">
            <w:pPr>
              <w:pStyle w:val="Zawartotabeli"/>
              <w:spacing w:line="360" w:lineRule="auto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Przedsionek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2427BF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21,42</w:t>
            </w:r>
          </w:p>
        </w:tc>
      </w:tr>
      <w:tr w:rsidR="006E5131" w:rsidRPr="00BE026C" w14:paraId="367D0F72" w14:textId="77777777" w:rsidTr="005C43A3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4A6DC4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2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1AFDF" w14:textId="77777777" w:rsidR="006E5131" w:rsidRPr="00BE026C" w:rsidRDefault="006E5131" w:rsidP="00BE026C">
            <w:pPr>
              <w:pStyle w:val="Zawartotabeli"/>
              <w:spacing w:line="360" w:lineRule="auto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 xml:space="preserve">Toaleta męska 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A4FCA4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32,32</w:t>
            </w:r>
          </w:p>
        </w:tc>
      </w:tr>
      <w:tr w:rsidR="006E5131" w:rsidRPr="00BE026C" w14:paraId="6C503268" w14:textId="77777777" w:rsidTr="005C43A3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C66985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3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CAFCBE" w14:textId="77777777" w:rsidR="006E5131" w:rsidRPr="00BE026C" w:rsidRDefault="006E5131" w:rsidP="00BE026C">
            <w:pPr>
              <w:pStyle w:val="Zawartotabeli"/>
              <w:spacing w:line="360" w:lineRule="auto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Toalety zewnętrzne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4ECE60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15</w:t>
            </w:r>
          </w:p>
        </w:tc>
      </w:tr>
      <w:tr w:rsidR="006E5131" w:rsidRPr="00BE026C" w14:paraId="01A57E15" w14:textId="77777777" w:rsidTr="005C43A3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AAB172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4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665162" w14:textId="77777777" w:rsidR="006E5131" w:rsidRPr="00BE026C" w:rsidRDefault="006E5131" w:rsidP="00BE026C">
            <w:pPr>
              <w:pStyle w:val="Zawartotabeli"/>
              <w:spacing w:line="360" w:lineRule="auto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 xml:space="preserve">Przedsionek 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4CF6D0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20,56</w:t>
            </w:r>
          </w:p>
        </w:tc>
      </w:tr>
      <w:tr w:rsidR="006E5131" w:rsidRPr="00BE026C" w14:paraId="08688292" w14:textId="77777777" w:rsidTr="005C43A3">
        <w:tc>
          <w:tcPr>
            <w:tcW w:w="5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E28A20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5</w:t>
            </w:r>
          </w:p>
        </w:tc>
        <w:tc>
          <w:tcPr>
            <w:tcW w:w="59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D9C4B1" w14:textId="77777777" w:rsidR="006E5131" w:rsidRPr="00BE026C" w:rsidRDefault="006E5131" w:rsidP="00BE026C">
            <w:pPr>
              <w:pStyle w:val="Zawartotabeli"/>
              <w:spacing w:line="360" w:lineRule="auto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Toaleta żeńska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5BA226" w14:textId="77777777" w:rsidR="006E5131" w:rsidRPr="00BE026C" w:rsidRDefault="006E5131" w:rsidP="00BE026C">
            <w:pPr>
              <w:pStyle w:val="Zawartotabeli"/>
              <w:spacing w:line="360" w:lineRule="auto"/>
              <w:jc w:val="center"/>
              <w:rPr>
                <w:sz w:val="22"/>
                <w:szCs w:val="22"/>
              </w:rPr>
            </w:pPr>
            <w:r w:rsidRPr="00BE026C">
              <w:rPr>
                <w:sz w:val="22"/>
                <w:szCs w:val="22"/>
              </w:rPr>
              <w:t>31,55</w:t>
            </w:r>
          </w:p>
        </w:tc>
      </w:tr>
    </w:tbl>
    <w:p w14:paraId="2C65CAB2" w14:textId="77777777" w:rsidR="00DC752E" w:rsidRPr="00BE026C" w:rsidRDefault="00DC752E" w:rsidP="00BE026C">
      <w:pPr>
        <w:pStyle w:val="Tekstpodstawowy"/>
        <w:spacing w:line="360" w:lineRule="auto"/>
        <w:jc w:val="both"/>
        <w:rPr>
          <w:b w:val="0"/>
          <w:bCs/>
          <w:i w:val="0"/>
          <w:sz w:val="22"/>
          <w:szCs w:val="22"/>
        </w:rPr>
      </w:pPr>
    </w:p>
    <w:p w14:paraId="581DD638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bCs/>
          <w:i w:val="0"/>
          <w:sz w:val="22"/>
          <w:szCs w:val="22"/>
        </w:rPr>
      </w:pPr>
      <w:r w:rsidRPr="00BE026C">
        <w:rPr>
          <w:b w:val="0"/>
          <w:bCs/>
          <w:i w:val="0"/>
          <w:sz w:val="22"/>
          <w:szCs w:val="22"/>
        </w:rPr>
        <w:t>2</w:t>
      </w:r>
      <w:r w:rsidRPr="00BE026C">
        <w:rPr>
          <w:b w:val="0"/>
          <w:i w:val="0"/>
          <w:sz w:val="22"/>
          <w:szCs w:val="22"/>
        </w:rPr>
        <w:t xml:space="preserve">. </w:t>
      </w:r>
      <w:r w:rsidRPr="00BE026C">
        <w:rPr>
          <w:b w:val="0"/>
          <w:bCs/>
          <w:i w:val="0"/>
          <w:sz w:val="22"/>
          <w:szCs w:val="22"/>
        </w:rPr>
        <w:t>Obiekty małej architektury n</w:t>
      </w:r>
      <w:r w:rsidR="0086585B" w:rsidRPr="00BE026C">
        <w:rPr>
          <w:b w:val="0"/>
          <w:bCs/>
          <w:i w:val="0"/>
          <w:sz w:val="22"/>
          <w:szCs w:val="22"/>
        </w:rPr>
        <w:t>a terenie amfiteatru w Mrągowie</w:t>
      </w:r>
      <w:r w:rsidRPr="00BE026C">
        <w:rPr>
          <w:b w:val="0"/>
          <w:bCs/>
          <w:i w:val="0"/>
          <w:sz w:val="22"/>
          <w:szCs w:val="22"/>
        </w:rPr>
        <w:t>:</w:t>
      </w:r>
    </w:p>
    <w:p w14:paraId="0BB00E18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1/ Ekran akustyczny – </w:t>
      </w:r>
      <w:smartTag w:uri="urn:schemas-microsoft-com:office:smarttags" w:element="metricconverter">
        <w:smartTagPr>
          <w:attr w:name="ProductID" w:val="111,5 m2"/>
        </w:smartTagPr>
        <w:r w:rsidRPr="00BE026C">
          <w:rPr>
            <w:b w:val="0"/>
            <w:i w:val="0"/>
            <w:sz w:val="22"/>
            <w:szCs w:val="22"/>
          </w:rPr>
          <w:t>111,5 m2</w:t>
        </w:r>
      </w:smartTag>
    </w:p>
    <w:p w14:paraId="7C1969D5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2/ Brama przesuwana 500 x 220 – 1 </w:t>
      </w:r>
      <w:proofErr w:type="spellStart"/>
      <w:r w:rsidRPr="00BE026C">
        <w:rPr>
          <w:b w:val="0"/>
          <w:i w:val="0"/>
          <w:sz w:val="22"/>
          <w:szCs w:val="22"/>
        </w:rPr>
        <w:t>kpl</w:t>
      </w:r>
      <w:proofErr w:type="spellEnd"/>
    </w:p>
    <w:p w14:paraId="75FE1CA4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3/ Tablice informacyjne – 20 szt.</w:t>
      </w:r>
    </w:p>
    <w:p w14:paraId="309DC0FB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4/ Ogrodzenie panelowe – </w:t>
      </w:r>
      <w:smartTag w:uri="urn:schemas-microsoft-com:office:smarttags" w:element="metricconverter">
        <w:smartTagPr>
          <w:attr w:name="ProductID" w:val="296 m"/>
        </w:smartTagPr>
        <w:r w:rsidRPr="00BE026C">
          <w:rPr>
            <w:b w:val="0"/>
            <w:i w:val="0"/>
            <w:sz w:val="22"/>
            <w:szCs w:val="22"/>
          </w:rPr>
          <w:t>296 m</w:t>
        </w:r>
      </w:smartTag>
    </w:p>
    <w:p w14:paraId="2F012B56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5/ Ogrodzenie drewniane – </w:t>
      </w:r>
      <w:smartTag w:uri="urn:schemas-microsoft-com:office:smarttags" w:element="metricconverter">
        <w:smartTagPr>
          <w:attr w:name="ProductID" w:val="70 m"/>
        </w:smartTagPr>
        <w:r w:rsidRPr="00BE026C">
          <w:rPr>
            <w:b w:val="0"/>
            <w:i w:val="0"/>
            <w:sz w:val="22"/>
            <w:szCs w:val="22"/>
          </w:rPr>
          <w:t>70 m</w:t>
        </w:r>
      </w:smartTag>
    </w:p>
    <w:p w14:paraId="5AE84706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6/ Ławka parkowa – 19 szt.</w:t>
      </w:r>
    </w:p>
    <w:p w14:paraId="1BF9A7A5" w14:textId="77777777" w:rsidR="00DC752E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7/ Kosze na śmieci – 29 szt. </w:t>
      </w:r>
    </w:p>
    <w:p w14:paraId="53A11F16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bCs/>
          <w:i w:val="0"/>
          <w:sz w:val="22"/>
          <w:szCs w:val="22"/>
        </w:rPr>
      </w:pPr>
      <w:r w:rsidRPr="00BE026C">
        <w:rPr>
          <w:b w:val="0"/>
          <w:bCs/>
          <w:i w:val="0"/>
          <w:sz w:val="22"/>
          <w:szCs w:val="22"/>
        </w:rPr>
        <w:t>3. Wyposażenie znajdujące się na tereni</w:t>
      </w:r>
      <w:r w:rsidR="0086585B" w:rsidRPr="00BE026C">
        <w:rPr>
          <w:b w:val="0"/>
          <w:bCs/>
          <w:i w:val="0"/>
          <w:sz w:val="22"/>
          <w:szCs w:val="22"/>
        </w:rPr>
        <w:t>e amfiteatru w Mrągowie</w:t>
      </w:r>
      <w:r w:rsidRPr="00BE026C">
        <w:rPr>
          <w:b w:val="0"/>
          <w:bCs/>
          <w:i w:val="0"/>
          <w:sz w:val="22"/>
          <w:szCs w:val="22"/>
        </w:rPr>
        <w:t>:</w:t>
      </w:r>
    </w:p>
    <w:p w14:paraId="67326708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  <w:u w:val="single"/>
        </w:rPr>
      </w:pPr>
      <w:r w:rsidRPr="00BE026C">
        <w:rPr>
          <w:b w:val="0"/>
          <w:i w:val="0"/>
          <w:sz w:val="22"/>
          <w:szCs w:val="22"/>
          <w:u w:val="single"/>
        </w:rPr>
        <w:t>GARDEROBY</w:t>
      </w:r>
    </w:p>
    <w:p w14:paraId="13A78828" w14:textId="77777777" w:rsidR="004175EC" w:rsidRPr="00BE026C" w:rsidRDefault="004175EC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1/ blat</w:t>
      </w:r>
      <w:r w:rsidR="006E5131" w:rsidRPr="00BE026C">
        <w:rPr>
          <w:b w:val="0"/>
          <w:i w:val="0"/>
          <w:sz w:val="22"/>
          <w:szCs w:val="22"/>
        </w:rPr>
        <w:t xml:space="preserve"> – 4 szt. </w:t>
      </w:r>
    </w:p>
    <w:p w14:paraId="1D1F2FBD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2/ szafy </w:t>
      </w:r>
      <w:r w:rsidR="0086585B" w:rsidRPr="00BE026C">
        <w:rPr>
          <w:b w:val="0"/>
          <w:i w:val="0"/>
          <w:sz w:val="22"/>
          <w:szCs w:val="22"/>
        </w:rPr>
        <w:t xml:space="preserve">ubraniowe </w:t>
      </w:r>
      <w:r w:rsidR="00266735" w:rsidRPr="00BE026C">
        <w:rPr>
          <w:b w:val="0"/>
          <w:i w:val="0"/>
          <w:sz w:val="22"/>
          <w:szCs w:val="22"/>
        </w:rPr>
        <w:t xml:space="preserve">1 drzwiowe </w:t>
      </w:r>
      <w:r w:rsidR="0086585B" w:rsidRPr="00BE026C">
        <w:rPr>
          <w:b w:val="0"/>
          <w:i w:val="0"/>
          <w:sz w:val="22"/>
          <w:szCs w:val="22"/>
        </w:rPr>
        <w:t>– 4</w:t>
      </w:r>
      <w:r w:rsidRPr="00BE026C">
        <w:rPr>
          <w:b w:val="0"/>
          <w:i w:val="0"/>
          <w:sz w:val="22"/>
          <w:szCs w:val="22"/>
        </w:rPr>
        <w:t xml:space="preserve"> szt. </w:t>
      </w:r>
    </w:p>
    <w:p w14:paraId="50772AE5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3/ wi</w:t>
      </w:r>
      <w:r w:rsidR="004175EC" w:rsidRPr="00BE026C">
        <w:rPr>
          <w:b w:val="0"/>
          <w:i w:val="0"/>
          <w:sz w:val="22"/>
          <w:szCs w:val="22"/>
        </w:rPr>
        <w:t>eszaki na ubrania z półkami - 6</w:t>
      </w:r>
      <w:r w:rsidRPr="00BE026C">
        <w:rPr>
          <w:b w:val="0"/>
          <w:i w:val="0"/>
          <w:sz w:val="22"/>
          <w:szCs w:val="22"/>
        </w:rPr>
        <w:t xml:space="preserve"> szt.</w:t>
      </w:r>
    </w:p>
    <w:p w14:paraId="06B566BE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4/ ławy – 5 szt. </w:t>
      </w:r>
    </w:p>
    <w:p w14:paraId="78332870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5/ foteliki – 8 szt.</w:t>
      </w:r>
    </w:p>
    <w:p w14:paraId="5DA35157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6/ sofy 3 osobowe z funkcją spania – 2 szt. </w:t>
      </w:r>
    </w:p>
    <w:p w14:paraId="5D744BCC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7/ fotele - 4 szt.</w:t>
      </w:r>
    </w:p>
    <w:p w14:paraId="518CBF1A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8/ lustra łazienkowe – 4 szt.</w:t>
      </w:r>
    </w:p>
    <w:p w14:paraId="1F8C3B2A" w14:textId="77777777" w:rsidR="006E5131" w:rsidRPr="00BE026C" w:rsidRDefault="006E5131" w:rsidP="00BE026C">
      <w:pPr>
        <w:pStyle w:val="Tekstpodstawowy"/>
        <w:spacing w:line="360" w:lineRule="auto"/>
        <w:ind w:left="644" w:hanging="61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9/ lustra pokojowe w ramie – 2 szt.</w:t>
      </w:r>
    </w:p>
    <w:p w14:paraId="61C67141" w14:textId="77777777" w:rsidR="006E5131" w:rsidRPr="00BE026C" w:rsidRDefault="004175EC" w:rsidP="00BE026C">
      <w:pPr>
        <w:pStyle w:val="Tekstpodstawowy"/>
        <w:spacing w:line="360" w:lineRule="auto"/>
        <w:ind w:left="644" w:hanging="660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10/ krzesła ogrodowe - 4</w:t>
      </w:r>
      <w:r w:rsidR="006E5131" w:rsidRPr="00BE026C">
        <w:rPr>
          <w:b w:val="0"/>
          <w:i w:val="0"/>
          <w:sz w:val="22"/>
          <w:szCs w:val="22"/>
        </w:rPr>
        <w:t xml:space="preserve"> szt.</w:t>
      </w:r>
    </w:p>
    <w:p w14:paraId="14F3B0E5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11/ stojaki ekspozycyjne – 4 szt.</w:t>
      </w:r>
    </w:p>
    <w:p w14:paraId="63D5F258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  <w:u w:val="single"/>
        </w:rPr>
      </w:pPr>
      <w:r w:rsidRPr="00BE026C">
        <w:rPr>
          <w:b w:val="0"/>
          <w:i w:val="0"/>
          <w:sz w:val="22"/>
          <w:szCs w:val="22"/>
          <w:u w:val="single"/>
        </w:rPr>
        <w:t>ŁAZIENKI</w:t>
      </w:r>
    </w:p>
    <w:p w14:paraId="21BEF9CE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1/ półka pod lustro łazienkowe szkło mat </w:t>
      </w:r>
      <w:smartTag w:uri="urn:schemas-microsoft-com:office:smarttags" w:element="metricconverter">
        <w:smartTagPr>
          <w:attr w:name="ProductID" w:val="49 cm"/>
        </w:smartTagPr>
        <w:r w:rsidRPr="00BE026C">
          <w:rPr>
            <w:b w:val="0"/>
            <w:i w:val="0"/>
            <w:sz w:val="22"/>
            <w:szCs w:val="22"/>
          </w:rPr>
          <w:t>49 cm</w:t>
        </w:r>
      </w:smartTag>
      <w:r w:rsidRPr="00BE026C">
        <w:rPr>
          <w:b w:val="0"/>
          <w:i w:val="0"/>
          <w:sz w:val="22"/>
          <w:szCs w:val="22"/>
        </w:rPr>
        <w:t xml:space="preserve"> – 1 szt.</w:t>
      </w:r>
    </w:p>
    <w:p w14:paraId="36821387" w14:textId="77777777" w:rsidR="006E5131" w:rsidRPr="00BE026C" w:rsidRDefault="006E5131" w:rsidP="00BE026C">
      <w:pPr>
        <w:pStyle w:val="Tekstpodstawowy"/>
        <w:spacing w:line="360" w:lineRule="auto"/>
        <w:ind w:hanging="1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2/ półka pod lustro łazienkowe szkło mat </w:t>
      </w:r>
      <w:smartTag w:uri="urn:schemas-microsoft-com:office:smarttags" w:element="metricconverter">
        <w:smartTagPr>
          <w:attr w:name="ProductID" w:val="60 cm"/>
        </w:smartTagPr>
        <w:r w:rsidRPr="00BE026C">
          <w:rPr>
            <w:b w:val="0"/>
            <w:i w:val="0"/>
            <w:sz w:val="22"/>
            <w:szCs w:val="22"/>
          </w:rPr>
          <w:t>60 cm</w:t>
        </w:r>
      </w:smartTag>
      <w:r w:rsidRPr="00BE026C">
        <w:rPr>
          <w:b w:val="0"/>
          <w:i w:val="0"/>
          <w:sz w:val="22"/>
          <w:szCs w:val="22"/>
        </w:rPr>
        <w:t xml:space="preserve"> – 1 szt</w:t>
      </w:r>
      <w:r w:rsidR="0086585B" w:rsidRPr="00BE026C">
        <w:rPr>
          <w:b w:val="0"/>
          <w:i w:val="0"/>
          <w:sz w:val="22"/>
          <w:szCs w:val="22"/>
        </w:rPr>
        <w:t>.</w:t>
      </w:r>
    </w:p>
    <w:p w14:paraId="3733E4A8" w14:textId="77777777" w:rsidR="006E5131" w:rsidRPr="00BE026C" w:rsidRDefault="006E5131" w:rsidP="00BE026C">
      <w:pPr>
        <w:pStyle w:val="Tekstpodstawowy"/>
        <w:spacing w:line="360" w:lineRule="auto"/>
        <w:ind w:hanging="1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3/ półka pod lustro łazienkowe szkło mat </w:t>
      </w:r>
      <w:smartTag w:uri="urn:schemas-microsoft-com:office:smarttags" w:element="metricconverter">
        <w:smartTagPr>
          <w:attr w:name="ProductID" w:val="66 cm"/>
        </w:smartTagPr>
        <w:r w:rsidRPr="00BE026C">
          <w:rPr>
            <w:b w:val="0"/>
            <w:i w:val="0"/>
            <w:sz w:val="22"/>
            <w:szCs w:val="22"/>
          </w:rPr>
          <w:t>66 cm</w:t>
        </w:r>
      </w:smartTag>
      <w:r w:rsidRPr="00BE026C">
        <w:rPr>
          <w:b w:val="0"/>
          <w:i w:val="0"/>
          <w:sz w:val="22"/>
          <w:szCs w:val="22"/>
        </w:rPr>
        <w:t xml:space="preserve"> – 2 szt.</w:t>
      </w:r>
    </w:p>
    <w:p w14:paraId="5CD7C6DD" w14:textId="77777777" w:rsidR="006E5131" w:rsidRPr="00BE026C" w:rsidRDefault="006E5131" w:rsidP="00BE026C">
      <w:pPr>
        <w:pStyle w:val="Tekstpodstawowy"/>
        <w:spacing w:line="360" w:lineRule="auto"/>
        <w:ind w:firstLine="1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4/ szczotka </w:t>
      </w:r>
      <w:proofErr w:type="spellStart"/>
      <w:r w:rsidRPr="00BE026C">
        <w:rPr>
          <w:b w:val="0"/>
          <w:i w:val="0"/>
          <w:sz w:val="22"/>
          <w:szCs w:val="22"/>
        </w:rPr>
        <w:t>wc</w:t>
      </w:r>
      <w:proofErr w:type="spellEnd"/>
      <w:r w:rsidRPr="00BE026C">
        <w:rPr>
          <w:b w:val="0"/>
          <w:i w:val="0"/>
          <w:sz w:val="22"/>
          <w:szCs w:val="22"/>
        </w:rPr>
        <w:t xml:space="preserve"> </w:t>
      </w:r>
      <w:proofErr w:type="spellStart"/>
      <w:r w:rsidRPr="00BE026C">
        <w:rPr>
          <w:b w:val="0"/>
          <w:i w:val="0"/>
          <w:sz w:val="22"/>
          <w:szCs w:val="22"/>
        </w:rPr>
        <w:t>wkł</w:t>
      </w:r>
      <w:proofErr w:type="spellEnd"/>
      <w:r w:rsidRPr="00BE026C">
        <w:rPr>
          <w:b w:val="0"/>
          <w:i w:val="0"/>
          <w:sz w:val="22"/>
          <w:szCs w:val="22"/>
        </w:rPr>
        <w:t xml:space="preserve"> szklany mat okrągła</w:t>
      </w:r>
      <w:r w:rsidR="00EA69DB" w:rsidRPr="00BE026C">
        <w:rPr>
          <w:b w:val="0"/>
          <w:i w:val="0"/>
          <w:sz w:val="22"/>
          <w:szCs w:val="22"/>
        </w:rPr>
        <w:t xml:space="preserve"> </w:t>
      </w:r>
      <w:r w:rsidRPr="00BE026C">
        <w:rPr>
          <w:b w:val="0"/>
          <w:i w:val="0"/>
          <w:sz w:val="22"/>
          <w:szCs w:val="22"/>
        </w:rPr>
        <w:t>– 4 szt.</w:t>
      </w:r>
    </w:p>
    <w:p w14:paraId="5CF4F136" w14:textId="77777777" w:rsidR="006E5131" w:rsidRPr="00BE026C" w:rsidRDefault="006E5131" w:rsidP="00BE026C">
      <w:pPr>
        <w:pStyle w:val="Tekstpodstawowy"/>
        <w:spacing w:line="360" w:lineRule="auto"/>
        <w:ind w:firstLine="1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5/ dozownik do mydła w płynie (kształt prostokątny) – 4 szt.</w:t>
      </w:r>
    </w:p>
    <w:p w14:paraId="3BD69828" w14:textId="77777777" w:rsidR="006E5131" w:rsidRPr="00BE026C" w:rsidRDefault="006E5131" w:rsidP="00BE026C">
      <w:pPr>
        <w:pStyle w:val="Tekstpodstawowy"/>
        <w:spacing w:line="360" w:lineRule="auto"/>
        <w:ind w:left="720" w:hanging="70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6/ wieszak kąpielowy dwuramienny – 4 szt. </w:t>
      </w:r>
    </w:p>
    <w:p w14:paraId="329813D1" w14:textId="77777777" w:rsidR="006E5131" w:rsidRPr="00BE026C" w:rsidRDefault="006E5131" w:rsidP="00BE026C">
      <w:pPr>
        <w:pStyle w:val="Tekstpodstawowy"/>
        <w:spacing w:line="360" w:lineRule="auto"/>
        <w:ind w:left="720" w:hanging="73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7/ wieszaczek podwójny – 8 szt.</w:t>
      </w:r>
    </w:p>
    <w:p w14:paraId="0F3D183D" w14:textId="77777777" w:rsidR="006E5131" w:rsidRPr="00BE026C" w:rsidRDefault="006E5131" w:rsidP="00BE026C">
      <w:pPr>
        <w:pStyle w:val="Tekstpodstawowy"/>
        <w:spacing w:line="360" w:lineRule="auto"/>
        <w:ind w:left="720" w:hanging="720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8/ uchwyty </w:t>
      </w:r>
      <w:proofErr w:type="spellStart"/>
      <w:r w:rsidRPr="00BE026C">
        <w:rPr>
          <w:b w:val="0"/>
          <w:i w:val="0"/>
          <w:sz w:val="22"/>
          <w:szCs w:val="22"/>
        </w:rPr>
        <w:t>wc</w:t>
      </w:r>
      <w:proofErr w:type="spellEnd"/>
      <w:r w:rsidRPr="00BE026C">
        <w:rPr>
          <w:b w:val="0"/>
          <w:i w:val="0"/>
          <w:sz w:val="22"/>
          <w:szCs w:val="22"/>
        </w:rPr>
        <w:t xml:space="preserve"> z klapką – 4 szt. </w:t>
      </w:r>
    </w:p>
    <w:p w14:paraId="35D7916F" w14:textId="77777777" w:rsidR="006E5131" w:rsidRPr="00BE026C" w:rsidRDefault="006E5131" w:rsidP="00BE026C">
      <w:pPr>
        <w:pStyle w:val="Tekstpodstawowy"/>
        <w:spacing w:line="360" w:lineRule="auto"/>
        <w:ind w:hanging="1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lastRenderedPageBreak/>
        <w:t>9/ półka narożna prysznicowa na przybory toaletowe</w:t>
      </w:r>
      <w:r w:rsidR="00EA69DB" w:rsidRPr="00BE026C">
        <w:rPr>
          <w:b w:val="0"/>
          <w:i w:val="0"/>
          <w:sz w:val="22"/>
          <w:szCs w:val="22"/>
        </w:rPr>
        <w:t xml:space="preserve"> </w:t>
      </w:r>
      <w:r w:rsidRPr="00BE026C">
        <w:rPr>
          <w:b w:val="0"/>
          <w:i w:val="0"/>
          <w:sz w:val="22"/>
          <w:szCs w:val="22"/>
        </w:rPr>
        <w:t xml:space="preserve">– 4 szt. </w:t>
      </w:r>
    </w:p>
    <w:p w14:paraId="29F32EC9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10/</w:t>
      </w:r>
      <w:r w:rsidR="00EA69DB" w:rsidRPr="00BE026C">
        <w:rPr>
          <w:b w:val="0"/>
          <w:i w:val="0"/>
          <w:sz w:val="22"/>
          <w:szCs w:val="22"/>
        </w:rPr>
        <w:t xml:space="preserve"> </w:t>
      </w:r>
      <w:r w:rsidRPr="00BE026C">
        <w:rPr>
          <w:b w:val="0"/>
          <w:i w:val="0"/>
          <w:sz w:val="22"/>
          <w:szCs w:val="22"/>
        </w:rPr>
        <w:t>kosz12 l. – 4 szt.</w:t>
      </w:r>
    </w:p>
    <w:p w14:paraId="7156983A" w14:textId="77777777" w:rsidR="006E5131" w:rsidRPr="00BE026C" w:rsidRDefault="006E5131" w:rsidP="00BE026C">
      <w:pPr>
        <w:pStyle w:val="Tekstpodstawowy"/>
        <w:spacing w:line="360" w:lineRule="auto"/>
        <w:ind w:hanging="1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11/</w:t>
      </w:r>
      <w:r w:rsidR="00EA69DB" w:rsidRPr="00BE026C">
        <w:rPr>
          <w:b w:val="0"/>
          <w:i w:val="0"/>
          <w:sz w:val="22"/>
          <w:szCs w:val="22"/>
        </w:rPr>
        <w:t xml:space="preserve"> </w:t>
      </w:r>
      <w:r w:rsidRPr="00BE026C">
        <w:rPr>
          <w:b w:val="0"/>
          <w:i w:val="0"/>
          <w:sz w:val="22"/>
          <w:szCs w:val="22"/>
        </w:rPr>
        <w:t xml:space="preserve">podajnik na ręczniki papierowe (stal)– 4 szt. </w:t>
      </w:r>
    </w:p>
    <w:p w14:paraId="221AE6A7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12/ kosz na śmieci </w:t>
      </w:r>
      <w:smartTag w:uri="urn:schemas-microsoft-com:office:smarttags" w:element="metricconverter">
        <w:smartTagPr>
          <w:attr w:name="ProductID" w:val="15 l"/>
        </w:smartTagPr>
        <w:r w:rsidRPr="00BE026C">
          <w:rPr>
            <w:b w:val="0"/>
            <w:i w:val="0"/>
            <w:sz w:val="22"/>
            <w:szCs w:val="22"/>
          </w:rPr>
          <w:t>15 l</w:t>
        </w:r>
      </w:smartTag>
      <w:r w:rsidRPr="00BE026C">
        <w:rPr>
          <w:b w:val="0"/>
          <w:i w:val="0"/>
          <w:sz w:val="22"/>
          <w:szCs w:val="22"/>
        </w:rPr>
        <w:t xml:space="preserve"> – 19 szt. </w:t>
      </w:r>
    </w:p>
    <w:p w14:paraId="7D0F58A0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13/ uchwyt </w:t>
      </w:r>
      <w:proofErr w:type="spellStart"/>
      <w:r w:rsidRPr="00BE026C">
        <w:rPr>
          <w:b w:val="0"/>
          <w:i w:val="0"/>
          <w:sz w:val="22"/>
          <w:szCs w:val="22"/>
        </w:rPr>
        <w:t>wc</w:t>
      </w:r>
      <w:proofErr w:type="spellEnd"/>
      <w:r w:rsidRPr="00BE026C">
        <w:rPr>
          <w:b w:val="0"/>
          <w:i w:val="0"/>
          <w:sz w:val="22"/>
          <w:szCs w:val="22"/>
        </w:rPr>
        <w:t xml:space="preserve"> do papieru toaletowego – 19 szt.</w:t>
      </w:r>
    </w:p>
    <w:p w14:paraId="50C7E8A9" w14:textId="77777777" w:rsidR="006E5131" w:rsidRPr="00BE026C" w:rsidRDefault="00EA69DB" w:rsidP="00BE026C">
      <w:pPr>
        <w:pStyle w:val="Tekstpodstawowy"/>
        <w:spacing w:line="360" w:lineRule="auto"/>
        <w:ind w:hanging="360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  </w:t>
      </w:r>
      <w:r w:rsidR="006E5131" w:rsidRPr="00BE026C">
        <w:rPr>
          <w:b w:val="0"/>
          <w:i w:val="0"/>
          <w:sz w:val="22"/>
          <w:szCs w:val="22"/>
        </w:rPr>
        <w:t xml:space="preserve"> </w:t>
      </w:r>
      <w:r w:rsidR="0089718C" w:rsidRPr="00BE026C">
        <w:rPr>
          <w:b w:val="0"/>
          <w:i w:val="0"/>
          <w:sz w:val="22"/>
          <w:szCs w:val="22"/>
        </w:rPr>
        <w:t xml:space="preserve">  </w:t>
      </w:r>
      <w:r w:rsidR="006E5131" w:rsidRPr="00BE026C">
        <w:rPr>
          <w:b w:val="0"/>
          <w:i w:val="0"/>
          <w:sz w:val="22"/>
          <w:szCs w:val="22"/>
        </w:rPr>
        <w:t>14/</w:t>
      </w:r>
      <w:r w:rsidRPr="00BE026C">
        <w:rPr>
          <w:b w:val="0"/>
          <w:i w:val="0"/>
          <w:sz w:val="22"/>
          <w:szCs w:val="22"/>
        </w:rPr>
        <w:t xml:space="preserve"> </w:t>
      </w:r>
      <w:r w:rsidR="006E5131" w:rsidRPr="00BE026C">
        <w:rPr>
          <w:b w:val="0"/>
          <w:i w:val="0"/>
          <w:sz w:val="22"/>
          <w:szCs w:val="22"/>
        </w:rPr>
        <w:t xml:space="preserve">szczotka </w:t>
      </w:r>
      <w:proofErr w:type="spellStart"/>
      <w:r w:rsidR="006E5131" w:rsidRPr="00BE026C">
        <w:rPr>
          <w:b w:val="0"/>
          <w:i w:val="0"/>
          <w:sz w:val="22"/>
          <w:szCs w:val="22"/>
        </w:rPr>
        <w:t>wc</w:t>
      </w:r>
      <w:proofErr w:type="spellEnd"/>
      <w:r w:rsidR="006E5131" w:rsidRPr="00BE026C">
        <w:rPr>
          <w:b w:val="0"/>
          <w:i w:val="0"/>
          <w:sz w:val="22"/>
          <w:szCs w:val="22"/>
        </w:rPr>
        <w:t xml:space="preserve"> z pojemnikiem plastikowa – 19 szt.</w:t>
      </w:r>
    </w:p>
    <w:p w14:paraId="20358306" w14:textId="77777777" w:rsidR="006E5131" w:rsidRPr="00BE026C" w:rsidRDefault="006E5131" w:rsidP="00BE026C">
      <w:pPr>
        <w:pStyle w:val="Tekstpodstawowy"/>
        <w:spacing w:line="360" w:lineRule="auto"/>
        <w:ind w:firstLine="1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15/ podajnik na ręczniki papierowe (biały)– 10 szt. </w:t>
      </w:r>
    </w:p>
    <w:p w14:paraId="3FF038AC" w14:textId="77777777" w:rsidR="006E5131" w:rsidRPr="00BE026C" w:rsidRDefault="006E5131" w:rsidP="00BE026C">
      <w:pPr>
        <w:pStyle w:val="Tekstpodstawowy"/>
        <w:spacing w:line="360" w:lineRule="auto"/>
        <w:ind w:firstLine="15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16/ dozownik do mydła w płynie (kształt owalny)– 22 szt.</w:t>
      </w:r>
    </w:p>
    <w:p w14:paraId="7DBB00DD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17/ suszarka do rąk automatyczna – 4 szt. </w:t>
      </w:r>
    </w:p>
    <w:p w14:paraId="0A1D0B16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bCs/>
          <w:i w:val="0"/>
          <w:sz w:val="22"/>
          <w:szCs w:val="22"/>
        </w:rPr>
      </w:pPr>
      <w:r w:rsidRPr="00BE026C">
        <w:rPr>
          <w:b w:val="0"/>
          <w:bCs/>
          <w:i w:val="0"/>
          <w:sz w:val="22"/>
          <w:szCs w:val="22"/>
        </w:rPr>
        <w:t>4. Oprawy i moce źródeł oświetlenia zewnętrznego w amfiteatrze w Mrągowie</w:t>
      </w:r>
    </w:p>
    <w:p w14:paraId="173EF495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1/ Oprawa parkowa LATERNE 1x 100 W na słupach o wysokości </w:t>
      </w:r>
      <w:smartTag w:uri="urn:schemas-microsoft-com:office:smarttags" w:element="metricconverter">
        <w:smartTagPr>
          <w:attr w:name="ProductID" w:val="4 m"/>
        </w:smartTagPr>
        <w:r w:rsidRPr="00BE026C">
          <w:rPr>
            <w:b w:val="0"/>
            <w:i w:val="0"/>
            <w:sz w:val="22"/>
            <w:szCs w:val="22"/>
          </w:rPr>
          <w:t>4 m</w:t>
        </w:r>
      </w:smartTag>
      <w:r w:rsidRPr="00BE026C">
        <w:rPr>
          <w:b w:val="0"/>
          <w:i w:val="0"/>
          <w:sz w:val="22"/>
          <w:szCs w:val="22"/>
        </w:rPr>
        <w:t xml:space="preserve"> – 47 szt.</w:t>
      </w:r>
    </w:p>
    <w:p w14:paraId="6539A456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2/ Oprawa wbudowana w ziemię CR286, źródło światła 35 W – 62 szt.</w:t>
      </w:r>
    </w:p>
    <w:p w14:paraId="6F625786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3/ Oprawa słupek ECO 120 ze źródłem światła 26 W – 64 szt.</w:t>
      </w:r>
    </w:p>
    <w:p w14:paraId="2AC4992E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4/ Oprawa murkowa SIMICE ze źródłem światła 26 W – 16 szt.</w:t>
      </w:r>
    </w:p>
    <w:p w14:paraId="533549F5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5/ Oprawa na murki Fred </w:t>
      </w:r>
      <w:proofErr w:type="spellStart"/>
      <w:r w:rsidRPr="00BE026C">
        <w:rPr>
          <w:b w:val="0"/>
          <w:i w:val="0"/>
          <w:sz w:val="22"/>
          <w:szCs w:val="22"/>
        </w:rPr>
        <w:t>Very</w:t>
      </w:r>
      <w:proofErr w:type="spellEnd"/>
      <w:r w:rsidRPr="00BE026C">
        <w:rPr>
          <w:b w:val="0"/>
          <w:i w:val="0"/>
          <w:sz w:val="22"/>
          <w:szCs w:val="22"/>
        </w:rPr>
        <w:t xml:space="preserve"> ze źródłem światła 10 W – 13 szt.</w:t>
      </w:r>
    </w:p>
    <w:p w14:paraId="3E632A73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6/ Oprawa elewacyjna </w:t>
      </w:r>
      <w:proofErr w:type="spellStart"/>
      <w:r w:rsidRPr="00BE026C">
        <w:rPr>
          <w:b w:val="0"/>
          <w:i w:val="0"/>
          <w:sz w:val="22"/>
          <w:szCs w:val="22"/>
        </w:rPr>
        <w:t>Ligman</w:t>
      </w:r>
      <w:proofErr w:type="spellEnd"/>
      <w:r w:rsidRPr="00BE026C">
        <w:rPr>
          <w:b w:val="0"/>
          <w:i w:val="0"/>
          <w:sz w:val="22"/>
          <w:szCs w:val="22"/>
        </w:rPr>
        <w:t xml:space="preserve"> </w:t>
      </w:r>
      <w:proofErr w:type="spellStart"/>
      <w:r w:rsidRPr="00BE026C">
        <w:rPr>
          <w:b w:val="0"/>
          <w:i w:val="0"/>
          <w:sz w:val="22"/>
          <w:szCs w:val="22"/>
        </w:rPr>
        <w:t>gino</w:t>
      </w:r>
      <w:proofErr w:type="spellEnd"/>
      <w:r w:rsidRPr="00BE026C">
        <w:rPr>
          <w:b w:val="0"/>
          <w:i w:val="0"/>
          <w:sz w:val="22"/>
          <w:szCs w:val="22"/>
        </w:rPr>
        <w:t xml:space="preserve"> 3 ze źródłem światła 2x13 W – 3 szt.</w:t>
      </w:r>
    </w:p>
    <w:p w14:paraId="7D604D93" w14:textId="77777777" w:rsidR="006E5131" w:rsidRPr="00BE026C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 xml:space="preserve">7/ Oprawa elewacyjna </w:t>
      </w:r>
      <w:proofErr w:type="spellStart"/>
      <w:r w:rsidRPr="00BE026C">
        <w:rPr>
          <w:b w:val="0"/>
          <w:i w:val="0"/>
          <w:sz w:val="22"/>
          <w:szCs w:val="22"/>
        </w:rPr>
        <w:t>Ligman</w:t>
      </w:r>
      <w:proofErr w:type="spellEnd"/>
      <w:r w:rsidRPr="00BE026C">
        <w:rPr>
          <w:b w:val="0"/>
          <w:i w:val="0"/>
          <w:sz w:val="22"/>
          <w:szCs w:val="22"/>
        </w:rPr>
        <w:t xml:space="preserve"> </w:t>
      </w:r>
      <w:proofErr w:type="spellStart"/>
      <w:r w:rsidRPr="00BE026C">
        <w:rPr>
          <w:b w:val="0"/>
          <w:i w:val="0"/>
          <w:sz w:val="22"/>
          <w:szCs w:val="22"/>
        </w:rPr>
        <w:t>gino</w:t>
      </w:r>
      <w:proofErr w:type="spellEnd"/>
      <w:r w:rsidRPr="00BE026C">
        <w:rPr>
          <w:b w:val="0"/>
          <w:i w:val="0"/>
          <w:sz w:val="22"/>
          <w:szCs w:val="22"/>
        </w:rPr>
        <w:t xml:space="preserve"> 4 ze źródłem światła 13 W – 11 szt.</w:t>
      </w:r>
    </w:p>
    <w:p w14:paraId="728CEB66" w14:textId="77777777" w:rsidR="00C01EB5" w:rsidRDefault="006E5131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  <w:r w:rsidRPr="00BE026C">
        <w:rPr>
          <w:b w:val="0"/>
          <w:i w:val="0"/>
          <w:sz w:val="22"/>
          <w:szCs w:val="22"/>
        </w:rPr>
        <w:t>8/ Oprawa SICOMPACT R1 MINI ze źródłem światła 150 W – 7 szt.</w:t>
      </w:r>
    </w:p>
    <w:p w14:paraId="232F9095" w14:textId="77777777" w:rsidR="00BE026C" w:rsidRDefault="00BE026C" w:rsidP="00BE026C">
      <w:pPr>
        <w:pStyle w:val="Tekstpodstawowy"/>
        <w:spacing w:line="360" w:lineRule="auto"/>
        <w:jc w:val="both"/>
        <w:rPr>
          <w:b w:val="0"/>
          <w:i w:val="0"/>
          <w:sz w:val="22"/>
          <w:szCs w:val="22"/>
        </w:rPr>
      </w:pPr>
    </w:p>
    <w:p w14:paraId="72CA6696" w14:textId="77777777" w:rsidR="00C01EB5" w:rsidRPr="00BE026C" w:rsidRDefault="00C01EB5" w:rsidP="00BE026C">
      <w:pPr>
        <w:spacing w:line="360" w:lineRule="auto"/>
        <w:rPr>
          <w:sz w:val="22"/>
          <w:szCs w:val="22"/>
        </w:rPr>
      </w:pPr>
    </w:p>
    <w:p w14:paraId="59CE8D1D" w14:textId="77777777" w:rsidR="00C01EB5" w:rsidRPr="00BE026C" w:rsidRDefault="00C01EB5" w:rsidP="00BE026C">
      <w:pPr>
        <w:spacing w:line="360" w:lineRule="auto"/>
        <w:rPr>
          <w:sz w:val="22"/>
          <w:szCs w:val="22"/>
        </w:rPr>
      </w:pPr>
    </w:p>
    <w:p w14:paraId="64087EDB" w14:textId="77777777" w:rsidR="00C01EB5" w:rsidRPr="00BE026C" w:rsidRDefault="00C01EB5" w:rsidP="00BE026C">
      <w:pPr>
        <w:spacing w:line="360" w:lineRule="auto"/>
        <w:rPr>
          <w:sz w:val="22"/>
          <w:szCs w:val="22"/>
        </w:rPr>
      </w:pPr>
    </w:p>
    <w:p w14:paraId="34F771EC" w14:textId="77777777" w:rsidR="00C01EB5" w:rsidRPr="00BE026C" w:rsidRDefault="00C01EB5" w:rsidP="00BE026C">
      <w:pPr>
        <w:spacing w:line="360" w:lineRule="auto"/>
        <w:rPr>
          <w:sz w:val="22"/>
          <w:szCs w:val="22"/>
        </w:rPr>
      </w:pPr>
    </w:p>
    <w:p w14:paraId="13DA46D3" w14:textId="77777777" w:rsidR="00445F48" w:rsidRPr="00BE026C" w:rsidRDefault="00C01EB5" w:rsidP="00BE026C">
      <w:pPr>
        <w:tabs>
          <w:tab w:val="left" w:pos="1354"/>
        </w:tabs>
        <w:spacing w:line="360" w:lineRule="auto"/>
        <w:rPr>
          <w:sz w:val="22"/>
          <w:szCs w:val="22"/>
        </w:rPr>
      </w:pPr>
      <w:r w:rsidRPr="00BE026C">
        <w:rPr>
          <w:sz w:val="22"/>
          <w:szCs w:val="22"/>
        </w:rPr>
        <w:tab/>
      </w:r>
    </w:p>
    <w:sectPr w:rsidR="00445F48" w:rsidRPr="00BE026C" w:rsidSect="00BE026C">
      <w:headerReference w:type="even" r:id="rId7"/>
      <w:footerReference w:type="even" r:id="rId8"/>
      <w:footerReference w:type="default" r:id="rId9"/>
      <w:pgSz w:w="11907" w:h="16840"/>
      <w:pgMar w:top="1077" w:right="907" w:bottom="1134" w:left="907" w:header="709" w:footer="709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8AF3D" w14:textId="77777777" w:rsidR="00966D1A" w:rsidRDefault="00966D1A">
      <w:r>
        <w:separator/>
      </w:r>
    </w:p>
  </w:endnote>
  <w:endnote w:type="continuationSeparator" w:id="0">
    <w:p w14:paraId="132CBAAF" w14:textId="77777777" w:rsidR="00966D1A" w:rsidRDefault="0096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9851" w14:textId="77777777" w:rsidR="00FE0409" w:rsidRDefault="00FE0409" w:rsidP="005C43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412BE7" w14:textId="77777777" w:rsidR="00FE0409" w:rsidRDefault="00FE0409" w:rsidP="001F4C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DEEF" w14:textId="77777777" w:rsidR="00FE0409" w:rsidRDefault="00FE0409" w:rsidP="005C43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67B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0D93C95" w14:textId="77777777" w:rsidR="00FE0409" w:rsidRDefault="00FE0409" w:rsidP="001F4C9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25404" w14:textId="77777777" w:rsidR="00966D1A" w:rsidRDefault="00966D1A">
      <w:r>
        <w:separator/>
      </w:r>
    </w:p>
  </w:footnote>
  <w:footnote w:type="continuationSeparator" w:id="0">
    <w:p w14:paraId="11D6ACC8" w14:textId="77777777" w:rsidR="00966D1A" w:rsidRDefault="00966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F7243" w14:textId="77777777" w:rsidR="00FE0409" w:rsidRDefault="00FE040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2F2843" w14:textId="77777777" w:rsidR="00FE0409" w:rsidRDefault="00FE04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8E07DE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7" w15:restartNumberingAfterBreak="0">
    <w:nsid w:val="0000000B"/>
    <w:multiLevelType w:val="multilevel"/>
    <w:tmpl w:val="34448780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8" w15:restartNumberingAfterBreak="0">
    <w:nsid w:val="0000000C"/>
    <w:multiLevelType w:val="multilevel"/>
    <w:tmpl w:val="772AFA5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3840A71"/>
    <w:multiLevelType w:val="hybridMultilevel"/>
    <w:tmpl w:val="2FAE8C3E"/>
    <w:lvl w:ilvl="0" w:tplc="C0CE142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 w15:restartNumberingAfterBreak="0">
    <w:nsid w:val="0B3B0135"/>
    <w:multiLevelType w:val="hybridMultilevel"/>
    <w:tmpl w:val="DB6C7290"/>
    <w:lvl w:ilvl="0" w:tplc="B4303D66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13" w15:restartNumberingAfterBreak="0">
    <w:nsid w:val="0EE75B2F"/>
    <w:multiLevelType w:val="hybridMultilevel"/>
    <w:tmpl w:val="91F2598A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0F526F02"/>
    <w:multiLevelType w:val="multilevel"/>
    <w:tmpl w:val="60028752"/>
    <w:lvl w:ilvl="0">
      <w:start w:val="1"/>
      <w:numFmt w:val="decimal"/>
      <w:lvlText w:val="%1."/>
      <w:lvlJc w:val="left"/>
      <w:pPr>
        <w:tabs>
          <w:tab w:val="num" w:pos="652"/>
        </w:tabs>
        <w:ind w:left="652" w:hanging="360"/>
      </w:pPr>
      <w:rPr>
        <w:rFonts w:eastAsia="Times New Roman" w:cs="Tahoma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372"/>
        </w:tabs>
        <w:ind w:left="137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72"/>
        </w:tabs>
        <w:ind w:left="227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entative="1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15" w15:restartNumberingAfterBreak="0">
    <w:nsid w:val="0F630A19"/>
    <w:multiLevelType w:val="hybridMultilevel"/>
    <w:tmpl w:val="5470D090"/>
    <w:lvl w:ilvl="0" w:tplc="D458F1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3534B6"/>
    <w:multiLevelType w:val="hybridMultilevel"/>
    <w:tmpl w:val="680AD0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72178C"/>
    <w:multiLevelType w:val="hybridMultilevel"/>
    <w:tmpl w:val="3FE006C4"/>
    <w:lvl w:ilvl="0" w:tplc="83526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A4D2B5A"/>
    <w:multiLevelType w:val="multilevel"/>
    <w:tmpl w:val="60028752"/>
    <w:lvl w:ilvl="0">
      <w:start w:val="1"/>
      <w:numFmt w:val="decimal"/>
      <w:lvlText w:val="%1."/>
      <w:lvlJc w:val="left"/>
      <w:pPr>
        <w:tabs>
          <w:tab w:val="num" w:pos="652"/>
        </w:tabs>
        <w:ind w:left="652" w:hanging="360"/>
      </w:pPr>
      <w:rPr>
        <w:rFonts w:eastAsia="Times New Roman" w:cs="Tahoma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372"/>
        </w:tabs>
        <w:ind w:left="137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72"/>
        </w:tabs>
        <w:ind w:left="227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entative="1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19" w15:restartNumberingAfterBreak="0">
    <w:nsid w:val="1B426638"/>
    <w:multiLevelType w:val="hybridMultilevel"/>
    <w:tmpl w:val="652A7AD0"/>
    <w:lvl w:ilvl="0" w:tplc="F82C417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667AF6B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ahoma" w:eastAsia="Times New Roman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1B885AB6"/>
    <w:multiLevelType w:val="singleLevel"/>
    <w:tmpl w:val="9146BDD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1F6D5CF2"/>
    <w:multiLevelType w:val="hybridMultilevel"/>
    <w:tmpl w:val="67CC6D06"/>
    <w:lvl w:ilvl="0" w:tplc="218666A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220F6460"/>
    <w:multiLevelType w:val="hybridMultilevel"/>
    <w:tmpl w:val="07B2B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DB6636"/>
    <w:multiLevelType w:val="multilevel"/>
    <w:tmpl w:val="12AA7B4C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4"/>
        </w:tabs>
        <w:ind w:left="764" w:hanging="480"/>
      </w:pPr>
      <w:rPr>
        <w:rFonts w:ascii="Tahoma" w:hAnsi="Tahoma" w:cs="Tahoma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4" w15:restartNumberingAfterBreak="0">
    <w:nsid w:val="24800B1C"/>
    <w:multiLevelType w:val="hybridMultilevel"/>
    <w:tmpl w:val="0AFA7AEC"/>
    <w:lvl w:ilvl="0" w:tplc="04150011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 w:tplc="2C72883E">
      <w:start w:val="2"/>
      <w:numFmt w:val="lowerLetter"/>
      <w:lvlText w:val="%2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 w15:restartNumberingAfterBreak="0">
    <w:nsid w:val="28D64171"/>
    <w:multiLevelType w:val="multilevel"/>
    <w:tmpl w:val="58F4DE1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9560AFC"/>
    <w:multiLevelType w:val="multilevel"/>
    <w:tmpl w:val="8AF686AC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decimal"/>
      <w:lvlText w:val="%3)"/>
      <w:lvlJc w:val="left"/>
      <w:pPr>
        <w:tabs>
          <w:tab w:val="num" w:pos="3390"/>
        </w:tabs>
        <w:ind w:left="339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7" w15:restartNumberingAfterBreak="0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8" w15:restartNumberingAfterBreak="0">
    <w:nsid w:val="33E75835"/>
    <w:multiLevelType w:val="multilevel"/>
    <w:tmpl w:val="28C46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92"/>
        </w:tabs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56"/>
        </w:tabs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9" w15:restartNumberingAfterBreak="0">
    <w:nsid w:val="340D1F28"/>
    <w:multiLevelType w:val="hybridMultilevel"/>
    <w:tmpl w:val="BAE6B9FA"/>
    <w:lvl w:ilvl="0" w:tplc="7C7057CC">
      <w:start w:val="1"/>
      <w:numFmt w:val="decimal"/>
      <w:lvlText w:val="%1)"/>
      <w:lvlJc w:val="left"/>
      <w:pPr>
        <w:tabs>
          <w:tab w:val="num" w:pos="1371"/>
        </w:tabs>
        <w:ind w:left="1371" w:hanging="340"/>
      </w:pPr>
      <w:rPr>
        <w:rFonts w:hint="default"/>
      </w:rPr>
    </w:lvl>
    <w:lvl w:ilvl="1" w:tplc="B30427A0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</w:rPr>
    </w:lvl>
    <w:lvl w:ilvl="2" w:tplc="6E2CF6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0B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A093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1AC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1EE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D680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6A5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4A2F98"/>
    <w:multiLevelType w:val="hybridMultilevel"/>
    <w:tmpl w:val="4684B8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E71B27"/>
    <w:multiLevelType w:val="multilevel"/>
    <w:tmpl w:val="526EB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304FE9"/>
    <w:multiLevelType w:val="hybridMultilevel"/>
    <w:tmpl w:val="1658946C"/>
    <w:lvl w:ilvl="0" w:tplc="83526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FE39B2"/>
    <w:multiLevelType w:val="hybridMultilevel"/>
    <w:tmpl w:val="46AA6E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A973A56"/>
    <w:multiLevelType w:val="hybridMultilevel"/>
    <w:tmpl w:val="87D205D8"/>
    <w:lvl w:ilvl="0" w:tplc="83526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FCC0815"/>
    <w:multiLevelType w:val="hybridMultilevel"/>
    <w:tmpl w:val="6FA6B6D4"/>
    <w:lvl w:ilvl="0" w:tplc="5D96AE66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Verdana" w:hAnsi="Verdana" w:hint="default"/>
      </w:rPr>
    </w:lvl>
    <w:lvl w:ilvl="1" w:tplc="01F44AB4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5A8E6D7C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C4C2DCC8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6F64CC96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43E61CB8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302C74EE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3CD668FA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D328410C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36" w15:restartNumberingAfterBreak="0">
    <w:nsid w:val="51240D3A"/>
    <w:multiLevelType w:val="hybridMultilevel"/>
    <w:tmpl w:val="1F5689BC"/>
    <w:lvl w:ilvl="0" w:tplc="060E8536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37" w15:restartNumberingAfterBreak="0">
    <w:nsid w:val="557654CB"/>
    <w:multiLevelType w:val="hybridMultilevel"/>
    <w:tmpl w:val="DB12DE18"/>
    <w:lvl w:ilvl="0" w:tplc="E8F45F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09434B"/>
    <w:multiLevelType w:val="hybridMultilevel"/>
    <w:tmpl w:val="24AC2026"/>
    <w:lvl w:ilvl="0" w:tplc="060E8536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39" w15:restartNumberingAfterBreak="0">
    <w:nsid w:val="5AEB2091"/>
    <w:multiLevelType w:val="hybridMultilevel"/>
    <w:tmpl w:val="3B06D388"/>
    <w:lvl w:ilvl="0" w:tplc="B2C00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DD21ED"/>
    <w:multiLevelType w:val="hybridMultilevel"/>
    <w:tmpl w:val="07405E32"/>
    <w:lvl w:ilvl="0" w:tplc="2130A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2D36B63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800A63"/>
    <w:multiLevelType w:val="hybridMultilevel"/>
    <w:tmpl w:val="FE2C7EA6"/>
    <w:lvl w:ilvl="0" w:tplc="387EC38C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0B13E3"/>
    <w:multiLevelType w:val="hybridMultilevel"/>
    <w:tmpl w:val="A9A25202"/>
    <w:lvl w:ilvl="0" w:tplc="7D7C6944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Tahoma" w:eastAsia="Times New Roman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3" w15:restartNumberingAfterBreak="0">
    <w:nsid w:val="74B22EAC"/>
    <w:multiLevelType w:val="hybridMultilevel"/>
    <w:tmpl w:val="80FCEB8A"/>
    <w:lvl w:ilvl="0" w:tplc="8604E8EA">
      <w:start w:val="1"/>
      <w:numFmt w:val="decimal"/>
      <w:lvlText w:val="%1."/>
      <w:lvlJc w:val="left"/>
      <w:pPr>
        <w:tabs>
          <w:tab w:val="num" w:pos="1012"/>
        </w:tabs>
        <w:ind w:left="101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B70179"/>
    <w:multiLevelType w:val="hybridMultilevel"/>
    <w:tmpl w:val="862E1B5A"/>
    <w:lvl w:ilvl="0" w:tplc="3E42BB0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787D2DA9"/>
    <w:multiLevelType w:val="hybridMultilevel"/>
    <w:tmpl w:val="9306E944"/>
    <w:lvl w:ilvl="0" w:tplc="8604E8EA">
      <w:start w:val="1"/>
      <w:numFmt w:val="decimal"/>
      <w:lvlText w:val="%1."/>
      <w:lvlJc w:val="left"/>
      <w:pPr>
        <w:tabs>
          <w:tab w:val="num" w:pos="1012"/>
        </w:tabs>
        <w:ind w:left="101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32"/>
        </w:tabs>
        <w:ind w:left="1732" w:hanging="360"/>
      </w:pPr>
    </w:lvl>
    <w:lvl w:ilvl="2" w:tplc="7FFC5E5A">
      <w:start w:val="1"/>
      <w:numFmt w:val="lowerLetter"/>
      <w:lvlText w:val="%3)"/>
      <w:lvlJc w:val="right"/>
      <w:pPr>
        <w:tabs>
          <w:tab w:val="num" w:pos="2452"/>
        </w:tabs>
        <w:ind w:left="2452" w:hanging="180"/>
      </w:pPr>
      <w:rPr>
        <w:rFonts w:ascii="Tahoma" w:eastAsia="Times New Roman" w:hAnsi="Tahoma" w:cs="Tahoma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72"/>
        </w:tabs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2"/>
        </w:tabs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2"/>
        </w:tabs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2"/>
        </w:tabs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2"/>
        </w:tabs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2"/>
        </w:tabs>
        <w:ind w:left="6772" w:hanging="180"/>
      </w:pPr>
    </w:lvl>
  </w:abstractNum>
  <w:abstractNum w:abstractNumId="46" w15:restartNumberingAfterBreak="0">
    <w:nsid w:val="7E34772E"/>
    <w:multiLevelType w:val="multilevel"/>
    <w:tmpl w:val="28C46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92"/>
        </w:tabs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56"/>
        </w:tabs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47" w15:restartNumberingAfterBreak="0">
    <w:nsid w:val="7FBD5A59"/>
    <w:multiLevelType w:val="hybridMultilevel"/>
    <w:tmpl w:val="A56A7CBC"/>
    <w:lvl w:ilvl="0" w:tplc="D250CD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086531868">
    <w:abstractNumId w:val="27"/>
  </w:num>
  <w:num w:numId="2" w16cid:durableId="217018770">
    <w:abstractNumId w:val="20"/>
  </w:num>
  <w:num w:numId="3" w16cid:durableId="118839455">
    <w:abstractNumId w:val="24"/>
  </w:num>
  <w:num w:numId="4" w16cid:durableId="1397168576">
    <w:abstractNumId w:val="35"/>
  </w:num>
  <w:num w:numId="5" w16cid:durableId="1158501539">
    <w:abstractNumId w:val="23"/>
  </w:num>
  <w:num w:numId="6" w16cid:durableId="1441223995">
    <w:abstractNumId w:val="0"/>
  </w:num>
  <w:num w:numId="7" w16cid:durableId="34156498">
    <w:abstractNumId w:val="47"/>
  </w:num>
  <w:num w:numId="8" w16cid:durableId="1447115343">
    <w:abstractNumId w:val="26"/>
  </w:num>
  <w:num w:numId="9" w16cid:durableId="457644325">
    <w:abstractNumId w:val="11"/>
  </w:num>
  <w:num w:numId="10" w16cid:durableId="1656374638">
    <w:abstractNumId w:val="25"/>
  </w:num>
  <w:num w:numId="11" w16cid:durableId="1070541726">
    <w:abstractNumId w:val="30"/>
  </w:num>
  <w:num w:numId="12" w16cid:durableId="501631706">
    <w:abstractNumId w:val="13"/>
  </w:num>
  <w:num w:numId="13" w16cid:durableId="1381588106">
    <w:abstractNumId w:val="42"/>
  </w:num>
  <w:num w:numId="14" w16cid:durableId="448821660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25827354">
    <w:abstractNumId w:val="14"/>
  </w:num>
  <w:num w:numId="16" w16cid:durableId="368838649">
    <w:abstractNumId w:val="12"/>
  </w:num>
  <w:num w:numId="17" w16cid:durableId="711154827">
    <w:abstractNumId w:val="38"/>
  </w:num>
  <w:num w:numId="18" w16cid:durableId="2034308725">
    <w:abstractNumId w:val="36"/>
  </w:num>
  <w:num w:numId="19" w16cid:durableId="1994218652">
    <w:abstractNumId w:val="32"/>
  </w:num>
  <w:num w:numId="20" w16cid:durableId="1315836506">
    <w:abstractNumId w:val="28"/>
  </w:num>
  <w:num w:numId="21" w16cid:durableId="1629164157">
    <w:abstractNumId w:val="31"/>
  </w:num>
  <w:num w:numId="22" w16cid:durableId="865563952">
    <w:abstractNumId w:val="34"/>
  </w:num>
  <w:num w:numId="23" w16cid:durableId="1352997839">
    <w:abstractNumId w:val="16"/>
  </w:num>
  <w:num w:numId="24" w16cid:durableId="829367284">
    <w:abstractNumId w:val="45"/>
  </w:num>
  <w:num w:numId="25" w16cid:durableId="1798791486">
    <w:abstractNumId w:val="46"/>
  </w:num>
  <w:num w:numId="26" w16cid:durableId="572590174">
    <w:abstractNumId w:val="18"/>
  </w:num>
  <w:num w:numId="27" w16cid:durableId="1253708417">
    <w:abstractNumId w:val="43"/>
  </w:num>
  <w:num w:numId="28" w16cid:durableId="2013025917">
    <w:abstractNumId w:val="19"/>
  </w:num>
  <w:num w:numId="29" w16cid:durableId="614866739">
    <w:abstractNumId w:val="40"/>
  </w:num>
  <w:num w:numId="30" w16cid:durableId="1135173041">
    <w:abstractNumId w:val="15"/>
  </w:num>
  <w:num w:numId="31" w16cid:durableId="1083255393">
    <w:abstractNumId w:val="41"/>
  </w:num>
  <w:num w:numId="32" w16cid:durableId="2143846132">
    <w:abstractNumId w:val="37"/>
  </w:num>
  <w:num w:numId="33" w16cid:durableId="1904411599">
    <w:abstractNumId w:val="39"/>
  </w:num>
  <w:num w:numId="34" w16cid:durableId="355157585">
    <w:abstractNumId w:val="44"/>
  </w:num>
  <w:num w:numId="35" w16cid:durableId="961155226">
    <w:abstractNumId w:val="21"/>
  </w:num>
  <w:num w:numId="36" w16cid:durableId="1855411594">
    <w:abstractNumId w:val="17"/>
  </w:num>
  <w:num w:numId="37" w16cid:durableId="191109964">
    <w:abstractNumId w:val="33"/>
  </w:num>
  <w:num w:numId="38" w16cid:durableId="578104680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intFractionalCharacterWidth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A76"/>
    <w:rsid w:val="00003490"/>
    <w:rsid w:val="00003E58"/>
    <w:rsid w:val="0000585E"/>
    <w:rsid w:val="00005D0D"/>
    <w:rsid w:val="00006239"/>
    <w:rsid w:val="00007979"/>
    <w:rsid w:val="000209C7"/>
    <w:rsid w:val="00025256"/>
    <w:rsid w:val="00027800"/>
    <w:rsid w:val="0002787D"/>
    <w:rsid w:val="00032D59"/>
    <w:rsid w:val="00034410"/>
    <w:rsid w:val="00034DA5"/>
    <w:rsid w:val="00043DDB"/>
    <w:rsid w:val="000476BB"/>
    <w:rsid w:val="00053B5F"/>
    <w:rsid w:val="00062372"/>
    <w:rsid w:val="00064C08"/>
    <w:rsid w:val="000726ED"/>
    <w:rsid w:val="000728D9"/>
    <w:rsid w:val="00082CA1"/>
    <w:rsid w:val="000834E2"/>
    <w:rsid w:val="000865F7"/>
    <w:rsid w:val="00086B6B"/>
    <w:rsid w:val="00093278"/>
    <w:rsid w:val="00093E13"/>
    <w:rsid w:val="00097C49"/>
    <w:rsid w:val="000A686F"/>
    <w:rsid w:val="000B190E"/>
    <w:rsid w:val="000B19D1"/>
    <w:rsid w:val="000B72A1"/>
    <w:rsid w:val="000C471F"/>
    <w:rsid w:val="000C4EA0"/>
    <w:rsid w:val="000C5D96"/>
    <w:rsid w:val="000C6E81"/>
    <w:rsid w:val="000D0913"/>
    <w:rsid w:val="000D15F3"/>
    <w:rsid w:val="000D2090"/>
    <w:rsid w:val="000D3E9B"/>
    <w:rsid w:val="000D433D"/>
    <w:rsid w:val="000D69A4"/>
    <w:rsid w:val="000E1048"/>
    <w:rsid w:val="000E52C4"/>
    <w:rsid w:val="000F1D90"/>
    <w:rsid w:val="000F2964"/>
    <w:rsid w:val="000F6ECC"/>
    <w:rsid w:val="0010150A"/>
    <w:rsid w:val="00105161"/>
    <w:rsid w:val="00113656"/>
    <w:rsid w:val="00114623"/>
    <w:rsid w:val="001243DA"/>
    <w:rsid w:val="00127F08"/>
    <w:rsid w:val="00131AF5"/>
    <w:rsid w:val="0013234A"/>
    <w:rsid w:val="0013539A"/>
    <w:rsid w:val="00137CF2"/>
    <w:rsid w:val="001448AA"/>
    <w:rsid w:val="00146E2F"/>
    <w:rsid w:val="001538A9"/>
    <w:rsid w:val="0015660B"/>
    <w:rsid w:val="00161BF0"/>
    <w:rsid w:val="00165137"/>
    <w:rsid w:val="001655DC"/>
    <w:rsid w:val="001675DC"/>
    <w:rsid w:val="001734D0"/>
    <w:rsid w:val="00174AEF"/>
    <w:rsid w:val="00175090"/>
    <w:rsid w:val="0018024F"/>
    <w:rsid w:val="00185195"/>
    <w:rsid w:val="00186B0C"/>
    <w:rsid w:val="001908B0"/>
    <w:rsid w:val="001913EC"/>
    <w:rsid w:val="00197BCA"/>
    <w:rsid w:val="001A1BD5"/>
    <w:rsid w:val="001A1F6E"/>
    <w:rsid w:val="001A5FBC"/>
    <w:rsid w:val="001A77EF"/>
    <w:rsid w:val="001B1672"/>
    <w:rsid w:val="001B6F0B"/>
    <w:rsid w:val="001B7364"/>
    <w:rsid w:val="001C244C"/>
    <w:rsid w:val="001C3F3C"/>
    <w:rsid w:val="001D0375"/>
    <w:rsid w:val="001D57AC"/>
    <w:rsid w:val="001D60B4"/>
    <w:rsid w:val="001E043E"/>
    <w:rsid w:val="001E22AD"/>
    <w:rsid w:val="001E6BB3"/>
    <w:rsid w:val="001F4C94"/>
    <w:rsid w:val="001F6D15"/>
    <w:rsid w:val="001F7363"/>
    <w:rsid w:val="002122F1"/>
    <w:rsid w:val="002124EF"/>
    <w:rsid w:val="0021528A"/>
    <w:rsid w:val="00222002"/>
    <w:rsid w:val="00223AB1"/>
    <w:rsid w:val="00225761"/>
    <w:rsid w:val="002260A9"/>
    <w:rsid w:val="00226F6D"/>
    <w:rsid w:val="00233BD0"/>
    <w:rsid w:val="002369D7"/>
    <w:rsid w:val="00237B5E"/>
    <w:rsid w:val="002466E2"/>
    <w:rsid w:val="00251CBD"/>
    <w:rsid w:val="002521B9"/>
    <w:rsid w:val="002529F2"/>
    <w:rsid w:val="00255981"/>
    <w:rsid w:val="00262AA9"/>
    <w:rsid w:val="0026437B"/>
    <w:rsid w:val="00266735"/>
    <w:rsid w:val="00275A47"/>
    <w:rsid w:val="00276D9C"/>
    <w:rsid w:val="002804B8"/>
    <w:rsid w:val="00280A1C"/>
    <w:rsid w:val="00281266"/>
    <w:rsid w:val="00290377"/>
    <w:rsid w:val="00291E2E"/>
    <w:rsid w:val="002A104F"/>
    <w:rsid w:val="002A3C02"/>
    <w:rsid w:val="002A3D7B"/>
    <w:rsid w:val="002A4A09"/>
    <w:rsid w:val="002A676E"/>
    <w:rsid w:val="002B05A5"/>
    <w:rsid w:val="002B12C1"/>
    <w:rsid w:val="002B1411"/>
    <w:rsid w:val="002B2496"/>
    <w:rsid w:val="002C48CA"/>
    <w:rsid w:val="002C63F7"/>
    <w:rsid w:val="002D4337"/>
    <w:rsid w:val="002D6C4C"/>
    <w:rsid w:val="002E3B17"/>
    <w:rsid w:val="002E5C00"/>
    <w:rsid w:val="002F0867"/>
    <w:rsid w:val="00300BF5"/>
    <w:rsid w:val="0031481F"/>
    <w:rsid w:val="00321E4B"/>
    <w:rsid w:val="00325B7E"/>
    <w:rsid w:val="003265A9"/>
    <w:rsid w:val="00326FE1"/>
    <w:rsid w:val="0033218A"/>
    <w:rsid w:val="00332DEB"/>
    <w:rsid w:val="00333AA9"/>
    <w:rsid w:val="00335BC5"/>
    <w:rsid w:val="00344B54"/>
    <w:rsid w:val="00346884"/>
    <w:rsid w:val="00352438"/>
    <w:rsid w:val="00353DCE"/>
    <w:rsid w:val="00355B96"/>
    <w:rsid w:val="00357A97"/>
    <w:rsid w:val="0036317B"/>
    <w:rsid w:val="00373A4E"/>
    <w:rsid w:val="00373F2F"/>
    <w:rsid w:val="00377DE7"/>
    <w:rsid w:val="00383F33"/>
    <w:rsid w:val="003872FB"/>
    <w:rsid w:val="003907BF"/>
    <w:rsid w:val="00392460"/>
    <w:rsid w:val="0039405F"/>
    <w:rsid w:val="003A02EF"/>
    <w:rsid w:val="003A21B1"/>
    <w:rsid w:val="003A2D90"/>
    <w:rsid w:val="003A6BC4"/>
    <w:rsid w:val="003A788B"/>
    <w:rsid w:val="003B0DF8"/>
    <w:rsid w:val="003B36BC"/>
    <w:rsid w:val="003B605A"/>
    <w:rsid w:val="003C224B"/>
    <w:rsid w:val="003C232F"/>
    <w:rsid w:val="003C6134"/>
    <w:rsid w:val="003C6CE0"/>
    <w:rsid w:val="003D01CD"/>
    <w:rsid w:val="003D62FA"/>
    <w:rsid w:val="003E29FE"/>
    <w:rsid w:val="003E665D"/>
    <w:rsid w:val="003E7279"/>
    <w:rsid w:val="003F0714"/>
    <w:rsid w:val="003F4886"/>
    <w:rsid w:val="003F5B7D"/>
    <w:rsid w:val="003F7B9A"/>
    <w:rsid w:val="00401C6C"/>
    <w:rsid w:val="004027B6"/>
    <w:rsid w:val="00403C17"/>
    <w:rsid w:val="0040429E"/>
    <w:rsid w:val="00412068"/>
    <w:rsid w:val="004130F5"/>
    <w:rsid w:val="00415943"/>
    <w:rsid w:val="00416651"/>
    <w:rsid w:val="004169CC"/>
    <w:rsid w:val="004175EC"/>
    <w:rsid w:val="00420365"/>
    <w:rsid w:val="004205B7"/>
    <w:rsid w:val="0042101E"/>
    <w:rsid w:val="004236BA"/>
    <w:rsid w:val="0042593A"/>
    <w:rsid w:val="004308E2"/>
    <w:rsid w:val="0043279A"/>
    <w:rsid w:val="0043347F"/>
    <w:rsid w:val="004343E1"/>
    <w:rsid w:val="00436240"/>
    <w:rsid w:val="0043669C"/>
    <w:rsid w:val="004439ED"/>
    <w:rsid w:val="00445F48"/>
    <w:rsid w:val="004522F9"/>
    <w:rsid w:val="004541BB"/>
    <w:rsid w:val="00457C71"/>
    <w:rsid w:val="004609F9"/>
    <w:rsid w:val="004634E2"/>
    <w:rsid w:val="004673AA"/>
    <w:rsid w:val="00470CDB"/>
    <w:rsid w:val="00471DAD"/>
    <w:rsid w:val="00472177"/>
    <w:rsid w:val="004734D0"/>
    <w:rsid w:val="00473AA1"/>
    <w:rsid w:val="004754DC"/>
    <w:rsid w:val="004822D3"/>
    <w:rsid w:val="004926A6"/>
    <w:rsid w:val="0049413B"/>
    <w:rsid w:val="00494460"/>
    <w:rsid w:val="00494694"/>
    <w:rsid w:val="004946C7"/>
    <w:rsid w:val="00494D89"/>
    <w:rsid w:val="0049656E"/>
    <w:rsid w:val="004A2CBC"/>
    <w:rsid w:val="004B1EE3"/>
    <w:rsid w:val="004B2A32"/>
    <w:rsid w:val="004B5CC2"/>
    <w:rsid w:val="004C2358"/>
    <w:rsid w:val="004C3FCA"/>
    <w:rsid w:val="004C666E"/>
    <w:rsid w:val="004D2B8F"/>
    <w:rsid w:val="004D34F9"/>
    <w:rsid w:val="004E21AC"/>
    <w:rsid w:val="004E4461"/>
    <w:rsid w:val="004E586D"/>
    <w:rsid w:val="004E6E05"/>
    <w:rsid w:val="004E700F"/>
    <w:rsid w:val="004E7C00"/>
    <w:rsid w:val="004F02C7"/>
    <w:rsid w:val="004F0FF9"/>
    <w:rsid w:val="004F43D7"/>
    <w:rsid w:val="004F6EA3"/>
    <w:rsid w:val="005001BB"/>
    <w:rsid w:val="0050130E"/>
    <w:rsid w:val="005028E5"/>
    <w:rsid w:val="00503A26"/>
    <w:rsid w:val="00503D7E"/>
    <w:rsid w:val="0050615B"/>
    <w:rsid w:val="005061CE"/>
    <w:rsid w:val="00506EA5"/>
    <w:rsid w:val="00511F8C"/>
    <w:rsid w:val="00520385"/>
    <w:rsid w:val="0052088E"/>
    <w:rsid w:val="005236F9"/>
    <w:rsid w:val="0052647C"/>
    <w:rsid w:val="00527667"/>
    <w:rsid w:val="0053197D"/>
    <w:rsid w:val="0053300B"/>
    <w:rsid w:val="00536D89"/>
    <w:rsid w:val="00541C7B"/>
    <w:rsid w:val="0054452A"/>
    <w:rsid w:val="00544669"/>
    <w:rsid w:val="00552065"/>
    <w:rsid w:val="00557143"/>
    <w:rsid w:val="00560B5D"/>
    <w:rsid w:val="00560D92"/>
    <w:rsid w:val="00564C9C"/>
    <w:rsid w:val="00566B1D"/>
    <w:rsid w:val="00580C40"/>
    <w:rsid w:val="00581323"/>
    <w:rsid w:val="0058174F"/>
    <w:rsid w:val="0058232E"/>
    <w:rsid w:val="0058517C"/>
    <w:rsid w:val="00586BB9"/>
    <w:rsid w:val="005870A0"/>
    <w:rsid w:val="0058782E"/>
    <w:rsid w:val="005901A0"/>
    <w:rsid w:val="00593A92"/>
    <w:rsid w:val="00595C2B"/>
    <w:rsid w:val="005B5002"/>
    <w:rsid w:val="005C073E"/>
    <w:rsid w:val="005C320D"/>
    <w:rsid w:val="005C43A3"/>
    <w:rsid w:val="005C4E3A"/>
    <w:rsid w:val="005D0401"/>
    <w:rsid w:val="005D54EC"/>
    <w:rsid w:val="005E01CA"/>
    <w:rsid w:val="005E030C"/>
    <w:rsid w:val="005E162A"/>
    <w:rsid w:val="005E6951"/>
    <w:rsid w:val="00601F7D"/>
    <w:rsid w:val="00602062"/>
    <w:rsid w:val="00604212"/>
    <w:rsid w:val="00606455"/>
    <w:rsid w:val="00614365"/>
    <w:rsid w:val="0062271C"/>
    <w:rsid w:val="00623B8A"/>
    <w:rsid w:val="006255CF"/>
    <w:rsid w:val="00631251"/>
    <w:rsid w:val="0063736F"/>
    <w:rsid w:val="00637BB6"/>
    <w:rsid w:val="00640F73"/>
    <w:rsid w:val="0064437E"/>
    <w:rsid w:val="00646E26"/>
    <w:rsid w:val="00647835"/>
    <w:rsid w:val="006517E8"/>
    <w:rsid w:val="0065559A"/>
    <w:rsid w:val="00660F01"/>
    <w:rsid w:val="00671B4B"/>
    <w:rsid w:val="006739A5"/>
    <w:rsid w:val="00674E2B"/>
    <w:rsid w:val="00680612"/>
    <w:rsid w:val="006856D0"/>
    <w:rsid w:val="00690216"/>
    <w:rsid w:val="00693ABD"/>
    <w:rsid w:val="006A452B"/>
    <w:rsid w:val="006A6530"/>
    <w:rsid w:val="006A6910"/>
    <w:rsid w:val="006C1335"/>
    <w:rsid w:val="006C19F2"/>
    <w:rsid w:val="006C5B9B"/>
    <w:rsid w:val="006C68E8"/>
    <w:rsid w:val="006D4CDE"/>
    <w:rsid w:val="006D7DF2"/>
    <w:rsid w:val="006E26ED"/>
    <w:rsid w:val="006E3A59"/>
    <w:rsid w:val="006E5131"/>
    <w:rsid w:val="006E756C"/>
    <w:rsid w:val="006E75CA"/>
    <w:rsid w:val="006F470E"/>
    <w:rsid w:val="006F5868"/>
    <w:rsid w:val="006F7366"/>
    <w:rsid w:val="0070617F"/>
    <w:rsid w:val="00706664"/>
    <w:rsid w:val="00706840"/>
    <w:rsid w:val="00710BFF"/>
    <w:rsid w:val="00711EAA"/>
    <w:rsid w:val="00717065"/>
    <w:rsid w:val="00725B30"/>
    <w:rsid w:val="00727816"/>
    <w:rsid w:val="00731F34"/>
    <w:rsid w:val="0073264F"/>
    <w:rsid w:val="0073292D"/>
    <w:rsid w:val="00733DC1"/>
    <w:rsid w:val="007341EE"/>
    <w:rsid w:val="00734AFF"/>
    <w:rsid w:val="007405C8"/>
    <w:rsid w:val="0074558F"/>
    <w:rsid w:val="0076438A"/>
    <w:rsid w:val="00767857"/>
    <w:rsid w:val="00775118"/>
    <w:rsid w:val="00775587"/>
    <w:rsid w:val="00781267"/>
    <w:rsid w:val="00785BCF"/>
    <w:rsid w:val="007967B5"/>
    <w:rsid w:val="00797283"/>
    <w:rsid w:val="0079773C"/>
    <w:rsid w:val="007A735A"/>
    <w:rsid w:val="007A7B89"/>
    <w:rsid w:val="007B05B0"/>
    <w:rsid w:val="007C060F"/>
    <w:rsid w:val="007C1A3A"/>
    <w:rsid w:val="007C2CF4"/>
    <w:rsid w:val="007C7FBE"/>
    <w:rsid w:val="007D1C03"/>
    <w:rsid w:val="007D49F8"/>
    <w:rsid w:val="007E01D1"/>
    <w:rsid w:val="007E2282"/>
    <w:rsid w:val="007F056E"/>
    <w:rsid w:val="007F4C1E"/>
    <w:rsid w:val="007F5E27"/>
    <w:rsid w:val="00803FED"/>
    <w:rsid w:val="00805E60"/>
    <w:rsid w:val="00806091"/>
    <w:rsid w:val="0081266A"/>
    <w:rsid w:val="00812DCD"/>
    <w:rsid w:val="008146B3"/>
    <w:rsid w:val="008256BA"/>
    <w:rsid w:val="0083195F"/>
    <w:rsid w:val="0083275F"/>
    <w:rsid w:val="00837EE1"/>
    <w:rsid w:val="008405AF"/>
    <w:rsid w:val="00841571"/>
    <w:rsid w:val="00843513"/>
    <w:rsid w:val="008467FD"/>
    <w:rsid w:val="00847495"/>
    <w:rsid w:val="00850407"/>
    <w:rsid w:val="0085361E"/>
    <w:rsid w:val="00853EDE"/>
    <w:rsid w:val="008545A2"/>
    <w:rsid w:val="00854A29"/>
    <w:rsid w:val="00860F51"/>
    <w:rsid w:val="00862E3D"/>
    <w:rsid w:val="0086554B"/>
    <w:rsid w:val="0086585B"/>
    <w:rsid w:val="00866795"/>
    <w:rsid w:val="00880AEF"/>
    <w:rsid w:val="008822F2"/>
    <w:rsid w:val="00884A4A"/>
    <w:rsid w:val="008877CC"/>
    <w:rsid w:val="00887B82"/>
    <w:rsid w:val="00894126"/>
    <w:rsid w:val="00894461"/>
    <w:rsid w:val="008945EC"/>
    <w:rsid w:val="00894F53"/>
    <w:rsid w:val="0089718C"/>
    <w:rsid w:val="00897BEC"/>
    <w:rsid w:val="008A2BDE"/>
    <w:rsid w:val="008A78A0"/>
    <w:rsid w:val="008B58EA"/>
    <w:rsid w:val="008B6192"/>
    <w:rsid w:val="008C2F0A"/>
    <w:rsid w:val="008C4672"/>
    <w:rsid w:val="008C5FFB"/>
    <w:rsid w:val="008C6010"/>
    <w:rsid w:val="008D1D08"/>
    <w:rsid w:val="008D36B9"/>
    <w:rsid w:val="008D5F0D"/>
    <w:rsid w:val="008E367B"/>
    <w:rsid w:val="008E73E8"/>
    <w:rsid w:val="008F0D1D"/>
    <w:rsid w:val="008F111A"/>
    <w:rsid w:val="008F2F05"/>
    <w:rsid w:val="008F40E9"/>
    <w:rsid w:val="008F4251"/>
    <w:rsid w:val="008F46CB"/>
    <w:rsid w:val="008F711F"/>
    <w:rsid w:val="009001FF"/>
    <w:rsid w:val="00903B7F"/>
    <w:rsid w:val="00904A51"/>
    <w:rsid w:val="00910E3B"/>
    <w:rsid w:val="009115F1"/>
    <w:rsid w:val="00920DA7"/>
    <w:rsid w:val="00921B23"/>
    <w:rsid w:val="00922275"/>
    <w:rsid w:val="00922A16"/>
    <w:rsid w:val="00925E35"/>
    <w:rsid w:val="0093077C"/>
    <w:rsid w:val="00931EF3"/>
    <w:rsid w:val="00937AF0"/>
    <w:rsid w:val="0094286A"/>
    <w:rsid w:val="00944782"/>
    <w:rsid w:val="00944963"/>
    <w:rsid w:val="00946EE7"/>
    <w:rsid w:val="00947781"/>
    <w:rsid w:val="00955D12"/>
    <w:rsid w:val="00955E13"/>
    <w:rsid w:val="0096340F"/>
    <w:rsid w:val="00963EE8"/>
    <w:rsid w:val="00964927"/>
    <w:rsid w:val="00966D1A"/>
    <w:rsid w:val="009771C6"/>
    <w:rsid w:val="00977C4B"/>
    <w:rsid w:val="00980813"/>
    <w:rsid w:val="009A1DFE"/>
    <w:rsid w:val="009A661A"/>
    <w:rsid w:val="009A7451"/>
    <w:rsid w:val="009A7CCF"/>
    <w:rsid w:val="009B3105"/>
    <w:rsid w:val="009B36D5"/>
    <w:rsid w:val="009B3F45"/>
    <w:rsid w:val="009B641F"/>
    <w:rsid w:val="009C1166"/>
    <w:rsid w:val="009C1C4A"/>
    <w:rsid w:val="009C205D"/>
    <w:rsid w:val="009C25BF"/>
    <w:rsid w:val="009C30E7"/>
    <w:rsid w:val="009C421B"/>
    <w:rsid w:val="009C4F4B"/>
    <w:rsid w:val="009D3191"/>
    <w:rsid w:val="009E427E"/>
    <w:rsid w:val="009E5792"/>
    <w:rsid w:val="009E6E23"/>
    <w:rsid w:val="009F1819"/>
    <w:rsid w:val="009F198A"/>
    <w:rsid w:val="009F295F"/>
    <w:rsid w:val="009F311B"/>
    <w:rsid w:val="009F7FAE"/>
    <w:rsid w:val="00A01814"/>
    <w:rsid w:val="00A034C1"/>
    <w:rsid w:val="00A05E18"/>
    <w:rsid w:val="00A05E90"/>
    <w:rsid w:val="00A079AC"/>
    <w:rsid w:val="00A114EF"/>
    <w:rsid w:val="00A168B7"/>
    <w:rsid w:val="00A17846"/>
    <w:rsid w:val="00A22037"/>
    <w:rsid w:val="00A22C30"/>
    <w:rsid w:val="00A246FE"/>
    <w:rsid w:val="00A24DE5"/>
    <w:rsid w:val="00A25793"/>
    <w:rsid w:val="00A2709C"/>
    <w:rsid w:val="00A3519A"/>
    <w:rsid w:val="00A35441"/>
    <w:rsid w:val="00A5008D"/>
    <w:rsid w:val="00A51FB8"/>
    <w:rsid w:val="00A52C71"/>
    <w:rsid w:val="00A5336B"/>
    <w:rsid w:val="00A548EA"/>
    <w:rsid w:val="00A57302"/>
    <w:rsid w:val="00A573B0"/>
    <w:rsid w:val="00A57508"/>
    <w:rsid w:val="00A63B2A"/>
    <w:rsid w:val="00A66635"/>
    <w:rsid w:val="00A74859"/>
    <w:rsid w:val="00A8172C"/>
    <w:rsid w:val="00A86371"/>
    <w:rsid w:val="00A90E65"/>
    <w:rsid w:val="00A91F06"/>
    <w:rsid w:val="00AA4B14"/>
    <w:rsid w:val="00AA5A97"/>
    <w:rsid w:val="00AA6F75"/>
    <w:rsid w:val="00AB472B"/>
    <w:rsid w:val="00AB61FE"/>
    <w:rsid w:val="00AC0F9B"/>
    <w:rsid w:val="00AC3B3D"/>
    <w:rsid w:val="00AC422C"/>
    <w:rsid w:val="00AC624B"/>
    <w:rsid w:val="00AD5032"/>
    <w:rsid w:val="00AD5D44"/>
    <w:rsid w:val="00AD669C"/>
    <w:rsid w:val="00AE2545"/>
    <w:rsid w:val="00AE5E3B"/>
    <w:rsid w:val="00AF400E"/>
    <w:rsid w:val="00AF6E6C"/>
    <w:rsid w:val="00B018FE"/>
    <w:rsid w:val="00B04A0C"/>
    <w:rsid w:val="00B07276"/>
    <w:rsid w:val="00B10065"/>
    <w:rsid w:val="00B10E15"/>
    <w:rsid w:val="00B12CE0"/>
    <w:rsid w:val="00B13675"/>
    <w:rsid w:val="00B1761C"/>
    <w:rsid w:val="00B246FA"/>
    <w:rsid w:val="00B26150"/>
    <w:rsid w:val="00B262BF"/>
    <w:rsid w:val="00B300FF"/>
    <w:rsid w:val="00B3265E"/>
    <w:rsid w:val="00B338A3"/>
    <w:rsid w:val="00B35C81"/>
    <w:rsid w:val="00B4672C"/>
    <w:rsid w:val="00B53BB1"/>
    <w:rsid w:val="00B5458A"/>
    <w:rsid w:val="00B55425"/>
    <w:rsid w:val="00B64B60"/>
    <w:rsid w:val="00B64E88"/>
    <w:rsid w:val="00B661D9"/>
    <w:rsid w:val="00B81AE5"/>
    <w:rsid w:val="00B9075E"/>
    <w:rsid w:val="00B954B9"/>
    <w:rsid w:val="00BA5DD4"/>
    <w:rsid w:val="00BB0EB6"/>
    <w:rsid w:val="00BB304A"/>
    <w:rsid w:val="00BB5CE9"/>
    <w:rsid w:val="00BC2D25"/>
    <w:rsid w:val="00BC4483"/>
    <w:rsid w:val="00BD085E"/>
    <w:rsid w:val="00BD258D"/>
    <w:rsid w:val="00BD5A76"/>
    <w:rsid w:val="00BD711E"/>
    <w:rsid w:val="00BE026C"/>
    <w:rsid w:val="00BE0C6F"/>
    <w:rsid w:val="00BE7990"/>
    <w:rsid w:val="00BF286A"/>
    <w:rsid w:val="00BF380F"/>
    <w:rsid w:val="00BF4D5D"/>
    <w:rsid w:val="00BF7F6A"/>
    <w:rsid w:val="00C00CA0"/>
    <w:rsid w:val="00C01EB5"/>
    <w:rsid w:val="00C0384E"/>
    <w:rsid w:val="00C04C25"/>
    <w:rsid w:val="00C07276"/>
    <w:rsid w:val="00C07504"/>
    <w:rsid w:val="00C07B41"/>
    <w:rsid w:val="00C11A93"/>
    <w:rsid w:val="00C13A4B"/>
    <w:rsid w:val="00C25F30"/>
    <w:rsid w:val="00C34080"/>
    <w:rsid w:val="00C36B89"/>
    <w:rsid w:val="00C46AD8"/>
    <w:rsid w:val="00C53F08"/>
    <w:rsid w:val="00C577B8"/>
    <w:rsid w:val="00C57F0B"/>
    <w:rsid w:val="00C64691"/>
    <w:rsid w:val="00C708FC"/>
    <w:rsid w:val="00C71959"/>
    <w:rsid w:val="00C742AF"/>
    <w:rsid w:val="00C761A3"/>
    <w:rsid w:val="00C80F5A"/>
    <w:rsid w:val="00C81856"/>
    <w:rsid w:val="00C86B6F"/>
    <w:rsid w:val="00C94EDD"/>
    <w:rsid w:val="00CA61D4"/>
    <w:rsid w:val="00CA6FD9"/>
    <w:rsid w:val="00CA7133"/>
    <w:rsid w:val="00CA7A6F"/>
    <w:rsid w:val="00CB0798"/>
    <w:rsid w:val="00CB2056"/>
    <w:rsid w:val="00CB7347"/>
    <w:rsid w:val="00CB7C60"/>
    <w:rsid w:val="00CC0D39"/>
    <w:rsid w:val="00CC3B56"/>
    <w:rsid w:val="00CC6863"/>
    <w:rsid w:val="00CD0106"/>
    <w:rsid w:val="00CD22FB"/>
    <w:rsid w:val="00CD4E2B"/>
    <w:rsid w:val="00CE2514"/>
    <w:rsid w:val="00CE2C7A"/>
    <w:rsid w:val="00CE30E4"/>
    <w:rsid w:val="00CE35FE"/>
    <w:rsid w:val="00CE4A7D"/>
    <w:rsid w:val="00CE71E9"/>
    <w:rsid w:val="00CF0347"/>
    <w:rsid w:val="00CF4910"/>
    <w:rsid w:val="00D073DB"/>
    <w:rsid w:val="00D171ED"/>
    <w:rsid w:val="00D20272"/>
    <w:rsid w:val="00D21ACF"/>
    <w:rsid w:val="00D2329D"/>
    <w:rsid w:val="00D23F54"/>
    <w:rsid w:val="00D25C0F"/>
    <w:rsid w:val="00D301C3"/>
    <w:rsid w:val="00D332E5"/>
    <w:rsid w:val="00D33D16"/>
    <w:rsid w:val="00D41F8C"/>
    <w:rsid w:val="00D470D0"/>
    <w:rsid w:val="00D47C90"/>
    <w:rsid w:val="00D50F89"/>
    <w:rsid w:val="00D511E2"/>
    <w:rsid w:val="00D52094"/>
    <w:rsid w:val="00D523B8"/>
    <w:rsid w:val="00D52636"/>
    <w:rsid w:val="00D57A50"/>
    <w:rsid w:val="00D62124"/>
    <w:rsid w:val="00D65114"/>
    <w:rsid w:val="00D6703F"/>
    <w:rsid w:val="00D7148A"/>
    <w:rsid w:val="00D728C0"/>
    <w:rsid w:val="00D732FE"/>
    <w:rsid w:val="00D735F3"/>
    <w:rsid w:val="00D75F3D"/>
    <w:rsid w:val="00D8128D"/>
    <w:rsid w:val="00D84577"/>
    <w:rsid w:val="00D85196"/>
    <w:rsid w:val="00D87BB9"/>
    <w:rsid w:val="00D95157"/>
    <w:rsid w:val="00D95B03"/>
    <w:rsid w:val="00DA4704"/>
    <w:rsid w:val="00DA6A5B"/>
    <w:rsid w:val="00DB2747"/>
    <w:rsid w:val="00DB7572"/>
    <w:rsid w:val="00DC3106"/>
    <w:rsid w:val="00DC7494"/>
    <w:rsid w:val="00DC752E"/>
    <w:rsid w:val="00DD20E9"/>
    <w:rsid w:val="00DD4AEA"/>
    <w:rsid w:val="00DD6E57"/>
    <w:rsid w:val="00DF4CA4"/>
    <w:rsid w:val="00DF6B90"/>
    <w:rsid w:val="00DF7C25"/>
    <w:rsid w:val="00E0476F"/>
    <w:rsid w:val="00E07E10"/>
    <w:rsid w:val="00E105BE"/>
    <w:rsid w:val="00E10CA0"/>
    <w:rsid w:val="00E150DE"/>
    <w:rsid w:val="00E235A3"/>
    <w:rsid w:val="00E23C84"/>
    <w:rsid w:val="00E3094E"/>
    <w:rsid w:val="00E31035"/>
    <w:rsid w:val="00E310D1"/>
    <w:rsid w:val="00E3315D"/>
    <w:rsid w:val="00E3786D"/>
    <w:rsid w:val="00E37CC0"/>
    <w:rsid w:val="00E37D73"/>
    <w:rsid w:val="00E42C44"/>
    <w:rsid w:val="00E42C4F"/>
    <w:rsid w:val="00E51A48"/>
    <w:rsid w:val="00E5526B"/>
    <w:rsid w:val="00E56DD0"/>
    <w:rsid w:val="00E6494F"/>
    <w:rsid w:val="00E64FA4"/>
    <w:rsid w:val="00E678B1"/>
    <w:rsid w:val="00E72220"/>
    <w:rsid w:val="00E75F40"/>
    <w:rsid w:val="00E8007F"/>
    <w:rsid w:val="00E80AC4"/>
    <w:rsid w:val="00E84E32"/>
    <w:rsid w:val="00E86D5C"/>
    <w:rsid w:val="00E9141A"/>
    <w:rsid w:val="00E9298C"/>
    <w:rsid w:val="00E94182"/>
    <w:rsid w:val="00E942C6"/>
    <w:rsid w:val="00E95410"/>
    <w:rsid w:val="00E97094"/>
    <w:rsid w:val="00EA14B2"/>
    <w:rsid w:val="00EA69DB"/>
    <w:rsid w:val="00EA714A"/>
    <w:rsid w:val="00EB17F8"/>
    <w:rsid w:val="00EB290F"/>
    <w:rsid w:val="00EB33DA"/>
    <w:rsid w:val="00EB77B6"/>
    <w:rsid w:val="00EB7AE7"/>
    <w:rsid w:val="00EC0671"/>
    <w:rsid w:val="00EC25B1"/>
    <w:rsid w:val="00EC4268"/>
    <w:rsid w:val="00EC59B9"/>
    <w:rsid w:val="00EC78F8"/>
    <w:rsid w:val="00ED10D4"/>
    <w:rsid w:val="00ED14FB"/>
    <w:rsid w:val="00ED4455"/>
    <w:rsid w:val="00ED7B6E"/>
    <w:rsid w:val="00EE2867"/>
    <w:rsid w:val="00EE3982"/>
    <w:rsid w:val="00EE414C"/>
    <w:rsid w:val="00EF08EA"/>
    <w:rsid w:val="00EF551D"/>
    <w:rsid w:val="00EF6D06"/>
    <w:rsid w:val="00EF7460"/>
    <w:rsid w:val="00EF7D01"/>
    <w:rsid w:val="00F20A26"/>
    <w:rsid w:val="00F23CC5"/>
    <w:rsid w:val="00F24C51"/>
    <w:rsid w:val="00F270F4"/>
    <w:rsid w:val="00F34408"/>
    <w:rsid w:val="00F35BA2"/>
    <w:rsid w:val="00F37BB9"/>
    <w:rsid w:val="00F4156D"/>
    <w:rsid w:val="00F42BA8"/>
    <w:rsid w:val="00F4429D"/>
    <w:rsid w:val="00F53919"/>
    <w:rsid w:val="00F61FA9"/>
    <w:rsid w:val="00F63B7D"/>
    <w:rsid w:val="00F64664"/>
    <w:rsid w:val="00F64A87"/>
    <w:rsid w:val="00F64C2E"/>
    <w:rsid w:val="00F65F42"/>
    <w:rsid w:val="00F720F6"/>
    <w:rsid w:val="00F723FF"/>
    <w:rsid w:val="00F80043"/>
    <w:rsid w:val="00F84754"/>
    <w:rsid w:val="00F86602"/>
    <w:rsid w:val="00F87FF1"/>
    <w:rsid w:val="00F90891"/>
    <w:rsid w:val="00F927BB"/>
    <w:rsid w:val="00F94E58"/>
    <w:rsid w:val="00F9543F"/>
    <w:rsid w:val="00FA1D0F"/>
    <w:rsid w:val="00FB771D"/>
    <w:rsid w:val="00FB7DED"/>
    <w:rsid w:val="00FC24AB"/>
    <w:rsid w:val="00FC2917"/>
    <w:rsid w:val="00FC3054"/>
    <w:rsid w:val="00FC4152"/>
    <w:rsid w:val="00FC5636"/>
    <w:rsid w:val="00FC61BF"/>
    <w:rsid w:val="00FC72DF"/>
    <w:rsid w:val="00FD1A68"/>
    <w:rsid w:val="00FD2202"/>
    <w:rsid w:val="00FD415D"/>
    <w:rsid w:val="00FD548D"/>
    <w:rsid w:val="00FD79A1"/>
    <w:rsid w:val="00FE00E4"/>
    <w:rsid w:val="00FE0409"/>
    <w:rsid w:val="00FE2B9F"/>
    <w:rsid w:val="00FF20DB"/>
    <w:rsid w:val="00FF278E"/>
    <w:rsid w:val="00FF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7"/>
    <o:shapelayout v:ext="edit">
      <o:idmap v:ext="edit" data="1"/>
    </o:shapelayout>
  </w:shapeDefaults>
  <w:decimalSymbol w:val=","/>
  <w:listSeparator w:val=";"/>
  <w14:docId w14:val="6B121898"/>
  <w15:docId w15:val="{2B57A8DC-FC38-4989-B848-65A91FF3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0F89"/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08"/>
    </w:pPr>
  </w:style>
  <w:style w:type="paragraph" w:styleId="Nagwek">
    <w:name w:val="header"/>
    <w:basedOn w:val="Normalny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Pr>
      <w:position w:val="6"/>
      <w:sz w:val="16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qFormat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Listanumerowana">
    <w:name w:val="List Number"/>
    <w:basedOn w:val="Normalny"/>
    <w:pPr>
      <w:numPr>
        <w:numId w:val="6"/>
      </w:numPr>
      <w:suppressAutoHyphens/>
    </w:p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ZnakZnak1">
    <w:name w:val="Znak Znak1"/>
    <w:basedOn w:val="Normalny"/>
    <w:rsid w:val="0000585E"/>
    <w:rPr>
      <w:rFonts w:ascii="Arial" w:hAnsi="Arial" w:cs="Arial"/>
      <w:sz w:val="24"/>
      <w:szCs w:val="24"/>
    </w:rPr>
  </w:style>
  <w:style w:type="character" w:customStyle="1" w:styleId="Teksttreci">
    <w:name w:val="Tekst treści_"/>
    <w:link w:val="Teksttreci1"/>
    <w:rsid w:val="003C232F"/>
    <w:rPr>
      <w:sz w:val="21"/>
      <w:szCs w:val="21"/>
      <w:lang w:bidi="ar-SA"/>
    </w:rPr>
  </w:style>
  <w:style w:type="character" w:customStyle="1" w:styleId="TeksttreciPogrubienie15">
    <w:name w:val="Tekst treści + Pogrubienie15"/>
    <w:rsid w:val="003C232F"/>
    <w:rPr>
      <w:b/>
      <w:bCs/>
      <w:noProof/>
      <w:sz w:val="21"/>
      <w:szCs w:val="21"/>
      <w:lang w:bidi="ar-SA"/>
    </w:rPr>
  </w:style>
  <w:style w:type="paragraph" w:customStyle="1" w:styleId="Teksttreci1">
    <w:name w:val="Tekst treści1"/>
    <w:basedOn w:val="Normalny"/>
    <w:link w:val="Teksttreci"/>
    <w:rsid w:val="003C232F"/>
    <w:pPr>
      <w:shd w:val="clear" w:color="auto" w:fill="FFFFFF"/>
      <w:spacing w:before="300" w:line="274" w:lineRule="exact"/>
      <w:ind w:hanging="400"/>
    </w:pPr>
    <w:rPr>
      <w:sz w:val="21"/>
      <w:szCs w:val="21"/>
    </w:rPr>
  </w:style>
  <w:style w:type="paragraph" w:styleId="Tekstprzypisukocowego">
    <w:name w:val="endnote text"/>
    <w:basedOn w:val="Normalny"/>
    <w:semiHidden/>
    <w:rsid w:val="00D41F8C"/>
  </w:style>
  <w:style w:type="character" w:styleId="Odwoanieprzypisukocowego">
    <w:name w:val="endnote reference"/>
    <w:semiHidden/>
    <w:rsid w:val="00D41F8C"/>
    <w:rPr>
      <w:vertAlign w:val="superscript"/>
    </w:rPr>
  </w:style>
  <w:style w:type="character" w:customStyle="1" w:styleId="Nagwek10">
    <w:name w:val="Nagłówek #1_"/>
    <w:link w:val="Nagwek11"/>
    <w:rsid w:val="0086554B"/>
    <w:rPr>
      <w:rFonts w:ascii="Arial" w:hAnsi="Arial"/>
      <w:b/>
      <w:bCs/>
      <w:sz w:val="19"/>
      <w:szCs w:val="19"/>
      <w:lang w:bidi="ar-SA"/>
    </w:rPr>
  </w:style>
  <w:style w:type="character" w:customStyle="1" w:styleId="Nagwek1TimesNewRoman">
    <w:name w:val="Nagłówek #1 + Times New Roman"/>
    <w:aliases w:val="11 pt,Bez pogrubienia"/>
    <w:rsid w:val="0086554B"/>
    <w:rPr>
      <w:rFonts w:ascii="Times New Roman" w:hAnsi="Times New Roman" w:cs="Times New Roman"/>
      <w:b/>
      <w:bCs/>
      <w:sz w:val="22"/>
      <w:szCs w:val="22"/>
      <w:lang w:bidi="ar-SA"/>
    </w:rPr>
  </w:style>
  <w:style w:type="character" w:customStyle="1" w:styleId="TeksttreciTimesNewRoman5">
    <w:name w:val="Tekst treści + Times New Roman5"/>
    <w:aliases w:val="11 pt11"/>
    <w:rsid w:val="0086554B"/>
    <w:rPr>
      <w:rFonts w:ascii="Times New Roman" w:hAnsi="Times New Roman" w:cs="Times New Roman"/>
      <w:spacing w:val="0"/>
      <w:sz w:val="22"/>
      <w:szCs w:val="22"/>
      <w:lang w:bidi="ar-SA"/>
    </w:rPr>
  </w:style>
  <w:style w:type="character" w:customStyle="1" w:styleId="Nagwek1TimesNewRoman6">
    <w:name w:val="Nagłówek #1 + Times New Roman6"/>
    <w:aliases w:val="11 pt10,Bez pogrubienia6"/>
    <w:rsid w:val="0086554B"/>
    <w:rPr>
      <w:rFonts w:ascii="Times New Roman" w:hAnsi="Times New Roman" w:cs="Times New Roman"/>
      <w:b/>
      <w:bCs/>
      <w:sz w:val="22"/>
      <w:szCs w:val="22"/>
      <w:lang w:bidi="ar-SA"/>
    </w:rPr>
  </w:style>
  <w:style w:type="character" w:customStyle="1" w:styleId="TeksttreciTimesNewRoman4">
    <w:name w:val="Tekst treści + Times New Roman4"/>
    <w:aliases w:val="11 pt9"/>
    <w:rsid w:val="0086554B"/>
    <w:rPr>
      <w:rFonts w:ascii="Times New Roman" w:hAnsi="Times New Roman" w:cs="Times New Roman"/>
      <w:spacing w:val="0"/>
      <w:sz w:val="22"/>
      <w:szCs w:val="22"/>
      <w:lang w:bidi="ar-SA"/>
    </w:rPr>
  </w:style>
  <w:style w:type="character" w:customStyle="1" w:styleId="TeksttreciTimesNewRoman3">
    <w:name w:val="Tekst treści + Times New Roman3"/>
    <w:aliases w:val="11 pt8"/>
    <w:rsid w:val="0086554B"/>
    <w:rPr>
      <w:rFonts w:ascii="Times New Roman" w:hAnsi="Times New Roman" w:cs="Times New Roman"/>
      <w:spacing w:val="0"/>
      <w:sz w:val="22"/>
      <w:szCs w:val="22"/>
      <w:lang w:bidi="ar-SA"/>
    </w:rPr>
  </w:style>
  <w:style w:type="character" w:customStyle="1" w:styleId="TeksttreciPogrubienie">
    <w:name w:val="Tekst treści + Pogrubienie"/>
    <w:rsid w:val="0086554B"/>
    <w:rPr>
      <w:rFonts w:ascii="Arial" w:hAnsi="Arial" w:cs="Arial"/>
      <w:b/>
      <w:bCs/>
      <w:spacing w:val="0"/>
      <w:sz w:val="19"/>
      <w:szCs w:val="19"/>
      <w:lang w:bidi="ar-SA"/>
    </w:rPr>
  </w:style>
  <w:style w:type="character" w:customStyle="1" w:styleId="Nagwek1Bezpogrubienia1">
    <w:name w:val="Nagłówek #1 + Bez pogrubienia1"/>
    <w:basedOn w:val="Nagwek10"/>
    <w:rsid w:val="0086554B"/>
    <w:rPr>
      <w:rFonts w:ascii="Arial" w:hAnsi="Arial"/>
      <w:b/>
      <w:bCs/>
      <w:sz w:val="19"/>
      <w:szCs w:val="19"/>
      <w:lang w:bidi="ar-SA"/>
    </w:rPr>
  </w:style>
  <w:style w:type="paragraph" w:customStyle="1" w:styleId="Nagwek11">
    <w:name w:val="Nagłówek #1"/>
    <w:basedOn w:val="Normalny"/>
    <w:link w:val="Nagwek10"/>
    <w:rsid w:val="0086554B"/>
    <w:pPr>
      <w:shd w:val="clear" w:color="auto" w:fill="FFFFFF"/>
      <w:spacing w:line="461" w:lineRule="exact"/>
      <w:ind w:hanging="360"/>
      <w:outlineLvl w:val="0"/>
    </w:pPr>
    <w:rPr>
      <w:rFonts w:ascii="Arial" w:hAnsi="Arial"/>
      <w:b/>
      <w:bCs/>
      <w:sz w:val="19"/>
      <w:szCs w:val="19"/>
    </w:rPr>
  </w:style>
  <w:style w:type="character" w:customStyle="1" w:styleId="Spistreci">
    <w:name w:val="Spis treści_"/>
    <w:link w:val="Spistreci0"/>
    <w:rsid w:val="0086554B"/>
    <w:rPr>
      <w:rFonts w:ascii="Arial" w:hAnsi="Arial"/>
      <w:sz w:val="19"/>
      <w:szCs w:val="19"/>
      <w:lang w:bidi="ar-SA"/>
    </w:rPr>
  </w:style>
  <w:style w:type="paragraph" w:customStyle="1" w:styleId="Spistreci0">
    <w:name w:val="Spis treści"/>
    <w:basedOn w:val="Normalny"/>
    <w:link w:val="Spistreci"/>
    <w:rsid w:val="0086554B"/>
    <w:pPr>
      <w:shd w:val="clear" w:color="auto" w:fill="FFFFFF"/>
      <w:spacing w:line="226" w:lineRule="exact"/>
      <w:ind w:hanging="380"/>
    </w:pPr>
    <w:rPr>
      <w:rFonts w:ascii="Arial" w:hAnsi="Arial"/>
      <w:sz w:val="19"/>
      <w:szCs w:val="19"/>
    </w:rPr>
  </w:style>
  <w:style w:type="paragraph" w:styleId="Spistreci1">
    <w:name w:val="toc 1"/>
    <w:basedOn w:val="Normalny"/>
    <w:next w:val="Normalny"/>
    <w:autoRedefine/>
    <w:semiHidden/>
    <w:rsid w:val="00C11A93"/>
  </w:style>
  <w:style w:type="paragraph" w:styleId="Spistreci2">
    <w:name w:val="toc 2"/>
    <w:basedOn w:val="Normalny"/>
    <w:next w:val="Normalny"/>
    <w:autoRedefine/>
    <w:semiHidden/>
    <w:rsid w:val="00C11A93"/>
    <w:pPr>
      <w:ind w:left="200"/>
    </w:pPr>
  </w:style>
  <w:style w:type="paragraph" w:customStyle="1" w:styleId="western">
    <w:name w:val="western"/>
    <w:basedOn w:val="Normalny"/>
    <w:rsid w:val="00CB7C6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Obszartekstu">
    <w:name w:val="Obszar tekstu"/>
    <w:basedOn w:val="Normalny"/>
    <w:rsid w:val="00CB7C60"/>
    <w:pPr>
      <w:widowControl w:val="0"/>
      <w:jc w:val="both"/>
    </w:pPr>
    <w:rPr>
      <w:sz w:val="24"/>
    </w:rPr>
  </w:style>
  <w:style w:type="paragraph" w:customStyle="1" w:styleId="Teksttreci0">
    <w:name w:val="Tekst treści"/>
    <w:basedOn w:val="Normalny"/>
    <w:rsid w:val="00601F7D"/>
    <w:pPr>
      <w:shd w:val="clear" w:color="auto" w:fill="FFFFFF"/>
      <w:spacing w:before="180" w:after="180" w:line="0" w:lineRule="atLeast"/>
      <w:ind w:hanging="260"/>
      <w:jc w:val="both"/>
    </w:pPr>
    <w:rPr>
      <w:rFonts w:ascii="Calibri" w:eastAsia="Calibri" w:hAnsi="Calibri"/>
      <w:sz w:val="19"/>
      <w:szCs w:val="19"/>
      <w:lang w:eastAsia="en-US"/>
    </w:rPr>
  </w:style>
  <w:style w:type="character" w:customStyle="1" w:styleId="Nagwek20">
    <w:name w:val="Nagłówek #2"/>
    <w:rsid w:val="00601F7D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Akapitzlist1">
    <w:name w:val="Akapit z listą1"/>
    <w:basedOn w:val="Normalny"/>
    <w:rsid w:val="0058232E"/>
    <w:pPr>
      <w:ind w:left="720"/>
      <w:contextualSpacing/>
    </w:pPr>
    <w:rPr>
      <w:rFonts w:eastAsia="Calibri"/>
      <w:sz w:val="24"/>
      <w:szCs w:val="24"/>
    </w:rPr>
  </w:style>
  <w:style w:type="character" w:customStyle="1" w:styleId="techval">
    <w:name w:val="tech_val"/>
    <w:rsid w:val="00A24DE5"/>
    <w:rPr>
      <w:rFonts w:cs="Times New Roman"/>
    </w:rPr>
  </w:style>
  <w:style w:type="paragraph" w:customStyle="1" w:styleId="WW-NormalnyWeb">
    <w:name w:val="WW-Normalny (Web)"/>
    <w:basedOn w:val="Normalny"/>
    <w:rsid w:val="00EC78F8"/>
    <w:pPr>
      <w:widowControl w:val="0"/>
      <w:suppressAutoHyphens/>
      <w:spacing w:before="280" w:after="280"/>
    </w:pPr>
    <w:rPr>
      <w:rFonts w:eastAsia="HG Mincho Light J"/>
      <w:color w:val="000000"/>
      <w:sz w:val="24"/>
      <w:szCs w:val="24"/>
      <w:lang w:val="en-US"/>
    </w:rPr>
  </w:style>
  <w:style w:type="paragraph" w:customStyle="1" w:styleId="Tekstpodstawowywcity33">
    <w:name w:val="Tekst podstawowy wcięty 33"/>
    <w:basedOn w:val="Normalny"/>
    <w:rsid w:val="00640F73"/>
    <w:pPr>
      <w:tabs>
        <w:tab w:val="left" w:pos="-23705"/>
      </w:tabs>
      <w:suppressAutoHyphens/>
      <w:ind w:left="709" w:hanging="709"/>
      <w:jc w:val="both"/>
    </w:pPr>
    <w:rPr>
      <w:rFonts w:ascii="Verdana" w:hAnsi="Verdana"/>
      <w:b/>
      <w:sz w:val="22"/>
      <w:lang w:eastAsia="ar-SA"/>
    </w:rPr>
  </w:style>
  <w:style w:type="paragraph" w:customStyle="1" w:styleId="WW-Listanumerowana">
    <w:name w:val="WW-Lista numerowana"/>
    <w:basedOn w:val="Normalny"/>
    <w:rsid w:val="00640F73"/>
    <w:pPr>
      <w:suppressAutoHyphens/>
      <w:spacing w:line="360" w:lineRule="auto"/>
    </w:pPr>
    <w:rPr>
      <w:sz w:val="22"/>
      <w:lang w:eastAsia="ar-SA"/>
    </w:rPr>
  </w:style>
  <w:style w:type="paragraph" w:customStyle="1" w:styleId="Zawartotabeli">
    <w:name w:val="Zawartość tabeli"/>
    <w:basedOn w:val="Normalny"/>
    <w:rsid w:val="00640F73"/>
    <w:pPr>
      <w:suppressLineNumbers/>
      <w:suppressAutoHyphens/>
    </w:pPr>
    <w:rPr>
      <w:sz w:val="24"/>
      <w:lang w:eastAsia="ar-SA"/>
    </w:rPr>
  </w:style>
  <w:style w:type="paragraph" w:customStyle="1" w:styleId="Style25">
    <w:name w:val="Style25"/>
    <w:basedOn w:val="Normalny"/>
    <w:rsid w:val="00640F73"/>
    <w:pPr>
      <w:autoSpaceDE w:val="0"/>
      <w:spacing w:line="240" w:lineRule="exact"/>
      <w:ind w:firstLine="437"/>
      <w:jc w:val="both"/>
    </w:pPr>
    <w:rPr>
      <w:rFonts w:ascii="Arial" w:hAnsi="Arial"/>
      <w:kern w:val="2"/>
      <w:sz w:val="24"/>
      <w:lang w:eastAsia="ar-SA"/>
    </w:rPr>
  </w:style>
  <w:style w:type="character" w:customStyle="1" w:styleId="FontStyle47">
    <w:name w:val="Font Style47"/>
    <w:rsid w:val="00640F73"/>
    <w:rPr>
      <w:rFonts w:ascii="Tahoma" w:hAnsi="Tahoma" w:cs="Tahoma" w:hint="default"/>
      <w:sz w:val="18"/>
      <w:szCs w:val="18"/>
    </w:rPr>
  </w:style>
  <w:style w:type="character" w:customStyle="1" w:styleId="FontStyle46">
    <w:name w:val="Font Style46"/>
    <w:rsid w:val="00640F73"/>
    <w:rPr>
      <w:rFonts w:ascii="Tahoma" w:hAnsi="Tahoma" w:cs="Tahoma" w:hint="default"/>
      <w:b/>
      <w:bCs/>
      <w:sz w:val="18"/>
      <w:szCs w:val="18"/>
    </w:rPr>
  </w:style>
  <w:style w:type="character" w:styleId="Pogrubienie">
    <w:name w:val="Strong"/>
    <w:qFormat/>
    <w:rsid w:val="001A1BD5"/>
    <w:rPr>
      <w:b/>
      <w:bCs/>
    </w:rPr>
  </w:style>
  <w:style w:type="paragraph" w:customStyle="1" w:styleId="ust">
    <w:name w:val="ust"/>
    <w:rsid w:val="001A1BD5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Default">
    <w:name w:val="Default"/>
    <w:basedOn w:val="Normalny"/>
    <w:rsid w:val="001A1BD5"/>
    <w:pPr>
      <w:suppressAutoHyphens/>
      <w:autoSpaceDE w:val="0"/>
    </w:pPr>
    <w:rPr>
      <w:rFonts w:ascii="Verdana" w:eastAsia="Verdana" w:hAnsi="Verdana" w:cs="Verdana"/>
      <w:color w:val="000000"/>
      <w:kern w:val="1"/>
      <w:sz w:val="24"/>
      <w:lang w:eastAsia="hi-IN" w:bidi="hi-IN"/>
    </w:rPr>
  </w:style>
  <w:style w:type="paragraph" w:styleId="Bezodstpw">
    <w:name w:val="No Spacing"/>
    <w:uiPriority w:val="1"/>
    <w:qFormat/>
    <w:rsid w:val="001A1BD5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ED14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ED14FB"/>
    <w:rPr>
      <w:b/>
      <w:i/>
      <w:sz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8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Urząd Miejski</dc:creator>
  <cp:lastModifiedBy>Ewelina Krzywosz</cp:lastModifiedBy>
  <cp:revision>2</cp:revision>
  <cp:lastPrinted>2019-12-06T09:55:00Z</cp:lastPrinted>
  <dcterms:created xsi:type="dcterms:W3CDTF">2024-12-13T08:28:00Z</dcterms:created>
  <dcterms:modified xsi:type="dcterms:W3CDTF">2024-12-13T08:28:00Z</dcterms:modified>
</cp:coreProperties>
</file>